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A9C" w:rsidRDefault="00AA5A9C" w:rsidP="002D0850">
      <w:pPr>
        <w:shd w:val="clear" w:color="auto" w:fill="FFFFFF"/>
        <w:ind w:right="41" w:firstLine="709"/>
        <w:jc w:val="both"/>
        <w:rPr>
          <w:color w:val="000000"/>
          <w:sz w:val="22"/>
          <w:szCs w:val="22"/>
        </w:rPr>
      </w:pPr>
    </w:p>
    <w:p w:rsidR="007F0629" w:rsidRPr="00294250" w:rsidRDefault="007F0629" w:rsidP="007F0629">
      <w:pPr>
        <w:shd w:val="clear" w:color="auto" w:fill="FFFFFF"/>
        <w:spacing w:after="150"/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294250">
        <w:rPr>
          <w:b/>
        </w:rPr>
        <w:t>ОБОСОБЛЕННОЕ СТРУКТУРНОЕ ПОДРАЗДЕЛЕНИЕ «БАТУШЕВСКАЯ ОСНОВНАЯ ШКОЛА» МУНИЦИПАЛЬНОГО БЮДЖЕТНОГО ОБЩЕОБРАЗОВАТЕЛЬНОГО УЧРЕЖДЕНИЯ АТЯШЕВСКОГО МУНИЦИПАЛЬНОГО РАЙОНА «АТЯШЕВСКАЯ СРЕДНЯЯ ШКОЛА»</w:t>
      </w:r>
    </w:p>
    <w:p w:rsidR="007F0629" w:rsidRPr="00294250" w:rsidRDefault="007F0629" w:rsidP="007F0629">
      <w:pPr>
        <w:pStyle w:val="ac"/>
        <w:jc w:val="center"/>
        <w:rPr>
          <w:b/>
        </w:rPr>
      </w:pPr>
    </w:p>
    <w:p w:rsidR="007F0629" w:rsidRPr="00294250" w:rsidRDefault="007F0629" w:rsidP="007F0629">
      <w:pPr>
        <w:pStyle w:val="ac"/>
        <w:jc w:val="center"/>
        <w:rPr>
          <w:b/>
          <w:sz w:val="20"/>
        </w:rPr>
      </w:pPr>
    </w:p>
    <w:p w:rsidR="007F0629" w:rsidRPr="00294250" w:rsidRDefault="007F0629" w:rsidP="007F0629">
      <w:pPr>
        <w:pStyle w:val="ac"/>
        <w:jc w:val="center"/>
        <w:rPr>
          <w:b/>
          <w:sz w:val="20"/>
        </w:rPr>
      </w:pPr>
    </w:p>
    <w:p w:rsidR="007F0629" w:rsidRPr="00294250" w:rsidRDefault="007F0629" w:rsidP="007F0629">
      <w:pPr>
        <w:pStyle w:val="ac"/>
        <w:jc w:val="center"/>
        <w:rPr>
          <w:b/>
          <w:sz w:val="20"/>
        </w:rPr>
      </w:pPr>
    </w:p>
    <w:p w:rsidR="007F0629" w:rsidRPr="00D25564" w:rsidRDefault="007F0629" w:rsidP="007F0629">
      <w:pPr>
        <w:pStyle w:val="ac"/>
        <w:rPr>
          <w:b/>
        </w:rPr>
      </w:pPr>
      <w:r>
        <w:rPr>
          <w:sz w:val="20"/>
        </w:rPr>
        <w:t>«</w:t>
      </w:r>
      <w:r>
        <w:rPr>
          <w:b/>
        </w:rPr>
        <w:t>Согласовано»                                                                                                 Утверждаю</w:t>
      </w:r>
    </w:p>
    <w:p w:rsidR="007F0629" w:rsidRPr="00D25564" w:rsidRDefault="007F0629" w:rsidP="007F0629">
      <w:pPr>
        <w:pStyle w:val="ac"/>
      </w:pPr>
      <w:proofErr w:type="gramStart"/>
      <w:r>
        <w:t>Заведующая ОСП</w:t>
      </w:r>
      <w:proofErr w:type="gramEnd"/>
      <w:r>
        <w:t xml:space="preserve">                                                                                   Приказ №59-о от 31.08.2023г.</w:t>
      </w:r>
    </w:p>
    <w:p w:rsidR="007F0629" w:rsidRPr="00D25564" w:rsidRDefault="007F0629" w:rsidP="007F0629">
      <w:pPr>
        <w:pStyle w:val="ac"/>
      </w:pPr>
      <w:r w:rsidRPr="00D25564">
        <w:t>«</w:t>
      </w:r>
      <w:proofErr w:type="spellStart"/>
      <w:r w:rsidRPr="00D25564">
        <w:t>Батушевская</w:t>
      </w:r>
      <w:r>
        <w:t>основная</w:t>
      </w:r>
      <w:proofErr w:type="spellEnd"/>
      <w:r>
        <w:t xml:space="preserve"> школа»</w:t>
      </w:r>
    </w:p>
    <w:p w:rsidR="007F0629" w:rsidRPr="00D25564" w:rsidRDefault="007F0629" w:rsidP="007F0629">
      <w:pPr>
        <w:pStyle w:val="ac"/>
      </w:pPr>
      <w:r>
        <w:t>МБОУ «</w:t>
      </w:r>
      <w:proofErr w:type="spellStart"/>
      <w:r>
        <w:t>Атяшевская</w:t>
      </w:r>
      <w:proofErr w:type="spellEnd"/>
      <w:r>
        <w:t xml:space="preserve"> средняя школа»</w:t>
      </w:r>
    </w:p>
    <w:p w:rsidR="007F0629" w:rsidRPr="00D25564" w:rsidRDefault="007F0629" w:rsidP="007F0629">
      <w:pPr>
        <w:pStyle w:val="ac"/>
      </w:pPr>
      <w:proofErr w:type="spellStart"/>
      <w:r>
        <w:t>______________Шаева</w:t>
      </w:r>
      <w:proofErr w:type="spellEnd"/>
      <w:r>
        <w:t xml:space="preserve"> Е.И.</w:t>
      </w:r>
    </w:p>
    <w:p w:rsidR="007F0629" w:rsidRPr="009377A5" w:rsidRDefault="007F0629" w:rsidP="007F0629">
      <w:pPr>
        <w:pStyle w:val="ac"/>
      </w:pPr>
      <w:r>
        <w:rPr>
          <w:sz w:val="20"/>
        </w:rPr>
        <w:t>«____» _____________</w:t>
      </w:r>
      <w:r>
        <w:t>2023г</w:t>
      </w:r>
    </w:p>
    <w:p w:rsidR="007F0629" w:rsidRDefault="007F0629" w:rsidP="007F0629">
      <w:pPr>
        <w:pStyle w:val="ac"/>
        <w:rPr>
          <w:sz w:val="20"/>
        </w:rPr>
      </w:pPr>
    </w:p>
    <w:p w:rsidR="007F0629" w:rsidRDefault="007F0629" w:rsidP="007F0629">
      <w:pPr>
        <w:pStyle w:val="ac"/>
        <w:rPr>
          <w:sz w:val="20"/>
        </w:rPr>
      </w:pPr>
    </w:p>
    <w:p w:rsidR="007F0629" w:rsidRDefault="007F0629" w:rsidP="007F0629">
      <w:pPr>
        <w:pStyle w:val="ac"/>
        <w:rPr>
          <w:sz w:val="20"/>
        </w:rPr>
      </w:pPr>
    </w:p>
    <w:p w:rsidR="007F0629" w:rsidRDefault="007F0629" w:rsidP="007F0629">
      <w:pPr>
        <w:pStyle w:val="ac"/>
        <w:rPr>
          <w:sz w:val="20"/>
        </w:rPr>
      </w:pPr>
    </w:p>
    <w:p w:rsidR="007F0629" w:rsidRDefault="007F0629" w:rsidP="007F0629">
      <w:pPr>
        <w:jc w:val="center"/>
        <w:rPr>
          <w:b/>
          <w:i/>
          <w:sz w:val="48"/>
        </w:rPr>
      </w:pPr>
    </w:p>
    <w:p w:rsidR="007F0629" w:rsidRPr="00294250" w:rsidRDefault="007F0629" w:rsidP="007F0629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 xml:space="preserve"> Адаптированная рабочая программа</w:t>
      </w:r>
    </w:p>
    <w:p w:rsidR="007F0629" w:rsidRPr="00294250" w:rsidRDefault="007F0629" w:rsidP="007F0629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по </w:t>
      </w:r>
      <w:r w:rsidR="00283892">
        <w:rPr>
          <w:b/>
          <w:i/>
          <w:sz w:val="40"/>
          <w:szCs w:val="40"/>
        </w:rPr>
        <w:t>биологии</w:t>
      </w:r>
    </w:p>
    <w:p w:rsidR="007F0629" w:rsidRPr="00294250" w:rsidRDefault="007F0629" w:rsidP="007F0629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</w:t>
      </w:r>
      <w:r w:rsidRPr="00294250">
        <w:rPr>
          <w:b/>
          <w:i/>
          <w:sz w:val="40"/>
          <w:szCs w:val="40"/>
        </w:rPr>
        <w:t>для учащейся с наруш</w:t>
      </w:r>
      <w:r>
        <w:rPr>
          <w:b/>
          <w:i/>
          <w:sz w:val="40"/>
          <w:szCs w:val="40"/>
        </w:rPr>
        <w:t xml:space="preserve">ениями </w:t>
      </w:r>
      <w:proofErr w:type="spellStart"/>
      <w:r>
        <w:rPr>
          <w:b/>
          <w:i/>
          <w:sz w:val="40"/>
          <w:szCs w:val="40"/>
        </w:rPr>
        <w:t>аутистического</w:t>
      </w:r>
      <w:proofErr w:type="spellEnd"/>
      <w:r>
        <w:rPr>
          <w:b/>
          <w:i/>
          <w:sz w:val="40"/>
          <w:szCs w:val="40"/>
        </w:rPr>
        <w:t xml:space="preserve"> спектра 5 </w:t>
      </w:r>
      <w:r w:rsidRPr="00294250">
        <w:rPr>
          <w:b/>
          <w:i/>
          <w:sz w:val="40"/>
          <w:szCs w:val="40"/>
        </w:rPr>
        <w:t>класс</w:t>
      </w:r>
    </w:p>
    <w:p w:rsidR="007F0629" w:rsidRDefault="007F0629" w:rsidP="007F0629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>на 2023-2024 учебный год</w:t>
      </w:r>
      <w:r>
        <w:rPr>
          <w:b/>
          <w:i/>
          <w:sz w:val="40"/>
          <w:szCs w:val="40"/>
        </w:rPr>
        <w:t xml:space="preserve"> </w:t>
      </w:r>
    </w:p>
    <w:p w:rsidR="007F0629" w:rsidRDefault="007F0629" w:rsidP="007F0629">
      <w:pPr>
        <w:jc w:val="right"/>
        <w:rPr>
          <w:sz w:val="28"/>
        </w:rPr>
      </w:pPr>
    </w:p>
    <w:p w:rsidR="007F0629" w:rsidRDefault="007F0629" w:rsidP="007F0629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7F0629" w:rsidRDefault="007F0629" w:rsidP="007F0629">
      <w:pPr>
        <w:jc w:val="right"/>
        <w:rPr>
          <w:sz w:val="28"/>
        </w:rPr>
      </w:pPr>
    </w:p>
    <w:p w:rsidR="007F0629" w:rsidRDefault="007F0629" w:rsidP="007F0629">
      <w:pPr>
        <w:jc w:val="right"/>
        <w:rPr>
          <w:sz w:val="28"/>
        </w:rPr>
      </w:pPr>
    </w:p>
    <w:p w:rsidR="007F0629" w:rsidRPr="007F0629" w:rsidRDefault="007F0629" w:rsidP="007F0629">
      <w:pPr>
        <w:jc w:val="right"/>
        <w:rPr>
          <w:b/>
          <w:i/>
          <w:sz w:val="40"/>
          <w:szCs w:val="40"/>
        </w:rPr>
      </w:pPr>
      <w:r w:rsidRPr="007F0629">
        <w:rPr>
          <w:b/>
          <w:sz w:val="28"/>
        </w:rPr>
        <w:t>Учитель: Глазкова О.А.</w:t>
      </w:r>
    </w:p>
    <w:p w:rsidR="007F0629" w:rsidRPr="007F0629" w:rsidRDefault="007F0629" w:rsidP="007F0629">
      <w:pPr>
        <w:jc w:val="center"/>
        <w:rPr>
          <w:b/>
          <w:sz w:val="28"/>
        </w:rPr>
      </w:pPr>
    </w:p>
    <w:p w:rsidR="007F0629" w:rsidRPr="007F0629" w:rsidRDefault="007F0629" w:rsidP="007F0629">
      <w:pPr>
        <w:jc w:val="center"/>
        <w:rPr>
          <w:b/>
          <w:sz w:val="28"/>
        </w:rPr>
      </w:pPr>
    </w:p>
    <w:p w:rsidR="00AA5A9C" w:rsidRPr="007F0629" w:rsidRDefault="007F0629" w:rsidP="007F0629">
      <w:pPr>
        <w:jc w:val="center"/>
        <w:rPr>
          <w:b/>
          <w:sz w:val="28"/>
        </w:rPr>
      </w:pPr>
      <w:proofErr w:type="spellStart"/>
      <w:r w:rsidRPr="007F0629">
        <w:rPr>
          <w:b/>
          <w:sz w:val="28"/>
        </w:rPr>
        <w:t>Батушево</w:t>
      </w:r>
      <w:proofErr w:type="spellEnd"/>
      <w:r w:rsidRPr="007F0629">
        <w:rPr>
          <w:b/>
          <w:sz w:val="28"/>
        </w:rPr>
        <w:t xml:space="preserve"> 2023г</w:t>
      </w:r>
      <w:r>
        <w:rPr>
          <w:b/>
          <w:sz w:val="28"/>
        </w:rPr>
        <w:t>.</w:t>
      </w:r>
    </w:p>
    <w:p w:rsidR="00AA5A9C" w:rsidRDefault="00AA5A9C" w:rsidP="002D0850">
      <w:pPr>
        <w:shd w:val="clear" w:color="auto" w:fill="FFFFFF"/>
        <w:ind w:right="41" w:firstLine="709"/>
        <w:jc w:val="both"/>
        <w:rPr>
          <w:color w:val="000000"/>
          <w:sz w:val="22"/>
          <w:szCs w:val="22"/>
        </w:rPr>
      </w:pPr>
    </w:p>
    <w:p w:rsidR="00AA5A9C" w:rsidRDefault="00AA5A9C" w:rsidP="002D0850">
      <w:pPr>
        <w:shd w:val="clear" w:color="auto" w:fill="FFFFFF"/>
        <w:ind w:right="41" w:firstLine="709"/>
        <w:jc w:val="both"/>
        <w:rPr>
          <w:color w:val="000000"/>
          <w:sz w:val="22"/>
          <w:szCs w:val="22"/>
        </w:rPr>
      </w:pPr>
    </w:p>
    <w:p w:rsidR="00AA5A9C" w:rsidRPr="007F0629" w:rsidRDefault="007F0629" w:rsidP="007F0629">
      <w:pPr>
        <w:shd w:val="clear" w:color="auto" w:fill="FFFFFF"/>
        <w:ind w:right="41" w:firstLine="709"/>
        <w:jc w:val="center"/>
        <w:rPr>
          <w:b/>
          <w:color w:val="000000"/>
          <w:sz w:val="22"/>
          <w:szCs w:val="22"/>
        </w:rPr>
      </w:pPr>
      <w:r w:rsidRPr="007F0629">
        <w:rPr>
          <w:b/>
          <w:color w:val="000000"/>
          <w:sz w:val="22"/>
          <w:szCs w:val="22"/>
        </w:rPr>
        <w:t>Пояснительная записка</w:t>
      </w:r>
    </w:p>
    <w:p w:rsidR="00AA5A9C" w:rsidRPr="007F0629" w:rsidRDefault="00AA5A9C" w:rsidP="002D0850">
      <w:pPr>
        <w:shd w:val="clear" w:color="auto" w:fill="FFFFFF"/>
        <w:ind w:right="41" w:firstLine="709"/>
        <w:jc w:val="both"/>
        <w:rPr>
          <w:b/>
          <w:color w:val="000000"/>
          <w:sz w:val="22"/>
          <w:szCs w:val="22"/>
        </w:rPr>
      </w:pPr>
    </w:p>
    <w:p w:rsidR="00B63B48" w:rsidRPr="00AA5A9C" w:rsidRDefault="00B63B48" w:rsidP="002D0850">
      <w:pPr>
        <w:shd w:val="clear" w:color="auto" w:fill="FFFFFF"/>
        <w:ind w:right="41" w:firstLine="709"/>
        <w:jc w:val="both"/>
        <w:rPr>
          <w:color w:val="000000"/>
          <w:sz w:val="22"/>
          <w:szCs w:val="22"/>
        </w:rPr>
      </w:pPr>
      <w:proofErr w:type="gramStart"/>
      <w:r w:rsidRPr="00AA5A9C">
        <w:rPr>
          <w:color w:val="000000"/>
          <w:sz w:val="22"/>
          <w:szCs w:val="22"/>
        </w:rPr>
        <w:t>. Рабочая программа по биологии для 5 класса</w:t>
      </w:r>
      <w:r w:rsidR="00ED111F">
        <w:rPr>
          <w:color w:val="000000"/>
          <w:sz w:val="22"/>
          <w:szCs w:val="22"/>
        </w:rPr>
        <w:t xml:space="preserve"> для детей с расстройствами аутистического спектра средней </w:t>
      </w:r>
      <w:bookmarkStart w:id="0" w:name="_GoBack"/>
      <w:bookmarkEnd w:id="0"/>
      <w:r w:rsidRPr="00AA5A9C">
        <w:rPr>
          <w:color w:val="000000"/>
          <w:sz w:val="22"/>
          <w:szCs w:val="22"/>
        </w:rPr>
        <w:t xml:space="preserve"> составлена на основе фундаментального ядра содержания общего образования, на основе рабочей государственной программы по биологии 5-9 классы стандарта второго поколения Москва «Дрофа» 2019 год,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</w:t>
      </w:r>
      <w:proofErr w:type="gramEnd"/>
      <w:r w:rsidRPr="00AA5A9C">
        <w:rPr>
          <w:color w:val="000000"/>
          <w:sz w:val="22"/>
          <w:szCs w:val="22"/>
        </w:rPr>
        <w:t xml:space="preserve"> государственном образовательном </w:t>
      </w:r>
      <w:proofErr w:type="gramStart"/>
      <w:r w:rsidRPr="00AA5A9C">
        <w:rPr>
          <w:color w:val="000000"/>
          <w:sz w:val="22"/>
          <w:szCs w:val="22"/>
        </w:rPr>
        <w:t>стандарте</w:t>
      </w:r>
      <w:proofErr w:type="gramEnd"/>
      <w:r w:rsidRPr="00AA5A9C">
        <w:rPr>
          <w:color w:val="000000"/>
          <w:sz w:val="22"/>
          <w:szCs w:val="22"/>
        </w:rPr>
        <w:t xml:space="preserve"> основного общего образования.. Курс продолжает изучение естественнонаучных дисциплин, начатое в начальной школе по программе «Планета знаний», одновременно являясь пропедевтической основой для изучения естественных наук в старшей школе. При этом программа построена таким образом, чтобы исключить как дублирование учебного материала начальной школы, так и ненужное опережение. Предлагаемая рабочая программа реализуется в учебниках биологии и учебно-методических пособиях, созданных коллективом авторов под руководством Н. И. Сонина.</w:t>
      </w:r>
    </w:p>
    <w:p w:rsidR="00B63B48" w:rsidRPr="00AA5A9C" w:rsidRDefault="00B63B48" w:rsidP="002D0850">
      <w:pPr>
        <w:jc w:val="both"/>
        <w:rPr>
          <w:sz w:val="22"/>
          <w:szCs w:val="22"/>
          <w:lang w:val="en-US"/>
        </w:rPr>
      </w:pPr>
      <w:r w:rsidRPr="00AA5A9C">
        <w:rPr>
          <w:sz w:val="22"/>
          <w:szCs w:val="22"/>
        </w:rPr>
        <w:t xml:space="preserve">Данная рабочая программа ориентирована на использование учебника В.И. </w:t>
      </w:r>
      <w:proofErr w:type="spellStart"/>
      <w:r w:rsidRPr="00AA5A9C">
        <w:rPr>
          <w:sz w:val="22"/>
          <w:szCs w:val="22"/>
        </w:rPr>
        <w:t>Сивоглазова</w:t>
      </w:r>
      <w:proofErr w:type="spellEnd"/>
      <w:r w:rsidRPr="00AA5A9C">
        <w:rPr>
          <w:sz w:val="22"/>
          <w:szCs w:val="22"/>
        </w:rPr>
        <w:t>, А.А. Плешакова.  Биология. 5 класс</w:t>
      </w:r>
      <w:proofErr w:type="gramStart"/>
      <w:r w:rsidRPr="00AA5A9C">
        <w:rPr>
          <w:sz w:val="22"/>
          <w:szCs w:val="22"/>
        </w:rPr>
        <w:t xml:space="preserve"> .</w:t>
      </w:r>
      <w:proofErr w:type="gramEnd"/>
      <w:r w:rsidRPr="00AA5A9C">
        <w:rPr>
          <w:sz w:val="22"/>
          <w:szCs w:val="22"/>
        </w:rPr>
        <w:t>М.:Дрофа,201</w:t>
      </w:r>
      <w:r w:rsidRPr="00AA5A9C">
        <w:rPr>
          <w:sz w:val="22"/>
          <w:szCs w:val="22"/>
          <w:lang w:val="en-US"/>
        </w:rPr>
        <w:t>9</w:t>
      </w:r>
    </w:p>
    <w:p w:rsidR="00B63B48" w:rsidRPr="00AA5A9C" w:rsidRDefault="00B63B48" w:rsidP="009B6EA0">
      <w:pPr>
        <w:rPr>
          <w:b/>
          <w:sz w:val="22"/>
          <w:szCs w:val="22"/>
          <w:u w:val="single"/>
        </w:rPr>
      </w:pPr>
      <w:r w:rsidRPr="00AA5A9C">
        <w:rPr>
          <w:b/>
          <w:sz w:val="22"/>
          <w:szCs w:val="22"/>
          <w:u w:val="single"/>
        </w:rPr>
        <w:t>Цели обучения:</w:t>
      </w:r>
    </w:p>
    <w:p w:rsidR="00B63B48" w:rsidRPr="00AA5A9C" w:rsidRDefault="00B63B48" w:rsidP="009C26C0">
      <w:pPr>
        <w:jc w:val="center"/>
        <w:rPr>
          <w:b/>
          <w:sz w:val="22"/>
          <w:szCs w:val="22"/>
          <w:u w:val="single"/>
        </w:rPr>
      </w:pPr>
    </w:p>
    <w:p w:rsidR="00B63B48" w:rsidRPr="00AA5A9C" w:rsidRDefault="00B63B48" w:rsidP="002D0850">
      <w:pPr>
        <w:pStyle w:val="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 xml:space="preserve">Освоение знаний о живой природе; о строении, жизнедеятельности и </w:t>
      </w:r>
      <w:proofErr w:type="spellStart"/>
      <w:r w:rsidRPr="00AA5A9C">
        <w:rPr>
          <w:rFonts w:ascii="Times New Roman" w:hAnsi="Times New Roman"/>
          <w:lang w:eastAsia="ru-RU"/>
        </w:rPr>
        <w:t>средообразующей</w:t>
      </w:r>
      <w:proofErr w:type="spellEnd"/>
      <w:r w:rsidRPr="00AA5A9C">
        <w:rPr>
          <w:rFonts w:ascii="Times New Roman" w:hAnsi="Times New Roman"/>
          <w:lang w:eastAsia="ru-RU"/>
        </w:rPr>
        <w:t xml:space="preserve"> роли живых организмов; о роли биологической науки в практической деятельности людей, методах познания живой природы;</w:t>
      </w:r>
    </w:p>
    <w:p w:rsidR="00B63B48" w:rsidRPr="00AA5A9C" w:rsidRDefault="00B63B48" w:rsidP="002D0850">
      <w:pPr>
        <w:pStyle w:val="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Овладение умениями применять биологические знания для объяснения процессов и явлений живой природы; работать с биологическими приборами, инструментами, справочниками; проводить наблюдения за биологическими объектами;</w:t>
      </w:r>
    </w:p>
    <w:p w:rsidR="00B63B48" w:rsidRPr="00AA5A9C" w:rsidRDefault="00B63B48" w:rsidP="002D0850">
      <w:pPr>
        <w:pStyle w:val="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B63B48" w:rsidRPr="00AA5A9C" w:rsidRDefault="00B63B48" w:rsidP="002D0850">
      <w:pPr>
        <w:pStyle w:val="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B63B48" w:rsidRPr="00AA5A9C" w:rsidRDefault="00B63B48" w:rsidP="002D0850">
      <w:pPr>
        <w:pStyle w:val="1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Использование приобретенных знаний и умений в повседневной жизни для ухода за растениями, домашними животными, заботы о собственном здоровье, оказание первой помощи себе и окружающим; для соблюдения правил поведения в окружающей среде и норм здорового образа жизни, для профилактики заболеваний, травматизма и стрессов.</w:t>
      </w:r>
    </w:p>
    <w:p w:rsidR="00B63B48" w:rsidRPr="00AA5A9C" w:rsidRDefault="00B63B48" w:rsidP="009B6EA0">
      <w:pPr>
        <w:jc w:val="both"/>
        <w:outlineLvl w:val="0"/>
        <w:rPr>
          <w:b/>
          <w:i/>
          <w:sz w:val="22"/>
          <w:szCs w:val="22"/>
        </w:rPr>
      </w:pPr>
      <w:r w:rsidRPr="00AA5A9C">
        <w:rPr>
          <w:b/>
          <w:i/>
          <w:sz w:val="22"/>
          <w:szCs w:val="22"/>
        </w:rPr>
        <w:t>Задачи обучения:</w:t>
      </w:r>
    </w:p>
    <w:p w:rsidR="00B63B48" w:rsidRPr="00AA5A9C" w:rsidRDefault="00B63B48" w:rsidP="002D0850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Формирование целостной научной картины мира;</w:t>
      </w:r>
    </w:p>
    <w:p w:rsidR="00B63B48" w:rsidRPr="00AA5A9C" w:rsidRDefault="00B63B48" w:rsidP="002D0850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Понимание возрастающей роли естественных наук и научных исследований в современном мире;</w:t>
      </w:r>
    </w:p>
    <w:p w:rsidR="00B63B48" w:rsidRPr="00AA5A9C" w:rsidRDefault="00B63B48" w:rsidP="002D0850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Овладение научным подходом к решению различных задач;</w:t>
      </w:r>
    </w:p>
    <w:p w:rsidR="00B63B48" w:rsidRPr="00AA5A9C" w:rsidRDefault="00B63B48" w:rsidP="00A96C92">
      <w:pPr>
        <w:pStyle w:val="1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B63B48" w:rsidRPr="00AA5A9C" w:rsidRDefault="00B63B48" w:rsidP="009C26C0">
      <w:pPr>
        <w:shd w:val="clear" w:color="auto" w:fill="FFFFFF"/>
        <w:spacing w:line="360" w:lineRule="auto"/>
        <w:ind w:right="41" w:firstLine="709"/>
        <w:jc w:val="center"/>
        <w:rPr>
          <w:b/>
          <w:sz w:val="22"/>
          <w:szCs w:val="22"/>
          <w:u w:val="single"/>
        </w:rPr>
      </w:pPr>
    </w:p>
    <w:p w:rsidR="00B63B48" w:rsidRPr="00AA5A9C" w:rsidRDefault="00B63B48" w:rsidP="00ED111F"/>
    <w:p w:rsidR="00B63B48" w:rsidRPr="00AA5A9C" w:rsidRDefault="00B63B48" w:rsidP="009C26C0">
      <w:pPr>
        <w:shd w:val="clear" w:color="auto" w:fill="FFFFFF"/>
        <w:spacing w:line="360" w:lineRule="auto"/>
        <w:ind w:right="41" w:firstLine="709"/>
        <w:jc w:val="center"/>
        <w:rPr>
          <w:b/>
          <w:sz w:val="22"/>
          <w:szCs w:val="22"/>
          <w:u w:val="single"/>
        </w:rPr>
      </w:pPr>
    </w:p>
    <w:p w:rsidR="00B63B48" w:rsidRPr="00AA5A9C" w:rsidRDefault="00B63B48" w:rsidP="009B6EA0">
      <w:pPr>
        <w:shd w:val="clear" w:color="auto" w:fill="FFFFFF"/>
        <w:spacing w:line="360" w:lineRule="auto"/>
        <w:ind w:right="41" w:firstLine="709"/>
        <w:rPr>
          <w:b/>
          <w:sz w:val="22"/>
          <w:szCs w:val="22"/>
          <w:u w:val="single"/>
        </w:rPr>
      </w:pPr>
      <w:r w:rsidRPr="00AA5A9C">
        <w:rPr>
          <w:b/>
          <w:sz w:val="22"/>
          <w:szCs w:val="22"/>
          <w:u w:val="single"/>
        </w:rPr>
        <w:t>Общая характеристика учебного предмета.</w:t>
      </w:r>
    </w:p>
    <w:p w:rsidR="00B63B48" w:rsidRPr="00AA5A9C" w:rsidRDefault="00B63B48" w:rsidP="009C26C0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lastRenderedPageBreak/>
        <w:t>Курс биологических дисциплин входит в число естественных наук изучающих природу, а также научные методы и пути познания человеком природы.</w:t>
      </w:r>
    </w:p>
    <w:p w:rsidR="00B63B48" w:rsidRPr="00AA5A9C" w:rsidRDefault="00B63B48" w:rsidP="009C26C0">
      <w:pPr>
        <w:overflowPunct w:val="0"/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Учебный курс «Биология», в содержании которого ведущим компонентом являются научные знания, научные методы познания, практические умения и навыки, позволяет сформировать у учащихся эмоционально-ценностное отношение к изучаемому материалу, создать условия для формирования компетенции в интеллектуальных, гражданско-правовых, коммуникационных и информационных областях.</w:t>
      </w:r>
    </w:p>
    <w:p w:rsidR="00B63B48" w:rsidRPr="00AA5A9C" w:rsidRDefault="00B63B48" w:rsidP="009C26C0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63B48" w:rsidRPr="00AA5A9C" w:rsidRDefault="00B63B48" w:rsidP="009C26C0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A5A9C">
        <w:rPr>
          <w:sz w:val="22"/>
          <w:szCs w:val="22"/>
        </w:rPr>
        <w:t>В 5 классе учащиеся узнают, чем живая природа отличается от неживой, получают общие представления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 Они получают сведения о клетке, тканях и органах живых организмов, об условиях жизни и разнообразии, распространении и значении бактерий, грибов, растений и животных.</w:t>
      </w:r>
    </w:p>
    <w:p w:rsidR="00B63B48" w:rsidRPr="00AA5A9C" w:rsidRDefault="00B63B48" w:rsidP="009C26C0">
      <w:pPr>
        <w:shd w:val="clear" w:color="auto" w:fill="FFFFFF"/>
        <w:ind w:right="41" w:firstLine="709"/>
        <w:jc w:val="both"/>
        <w:rPr>
          <w:color w:val="000000"/>
          <w:sz w:val="22"/>
          <w:szCs w:val="22"/>
        </w:rPr>
      </w:pPr>
    </w:p>
    <w:p w:rsidR="00B63B48" w:rsidRPr="00AA5A9C" w:rsidRDefault="00B63B48" w:rsidP="009B6EA0">
      <w:pPr>
        <w:shd w:val="clear" w:color="auto" w:fill="FFFFFF"/>
        <w:ind w:right="41" w:firstLine="709"/>
        <w:rPr>
          <w:b/>
          <w:color w:val="000000"/>
          <w:sz w:val="22"/>
          <w:szCs w:val="22"/>
          <w:u w:val="single"/>
        </w:rPr>
      </w:pPr>
      <w:r w:rsidRPr="00AA5A9C">
        <w:rPr>
          <w:b/>
          <w:color w:val="000000"/>
          <w:sz w:val="22"/>
          <w:szCs w:val="22"/>
          <w:u w:val="single"/>
        </w:rPr>
        <w:t xml:space="preserve"> Место учебного предмета в учебном плане</w:t>
      </w:r>
    </w:p>
    <w:p w:rsidR="00B63B48" w:rsidRPr="00AA5A9C" w:rsidRDefault="00B63B48" w:rsidP="009C26C0">
      <w:pPr>
        <w:shd w:val="clear" w:color="auto" w:fill="FFFFFF"/>
        <w:ind w:right="41" w:firstLine="709"/>
        <w:jc w:val="center"/>
        <w:rPr>
          <w:b/>
          <w:color w:val="000000"/>
          <w:sz w:val="22"/>
          <w:szCs w:val="22"/>
          <w:u w:val="single"/>
        </w:rPr>
      </w:pPr>
    </w:p>
    <w:p w:rsidR="00B63B48" w:rsidRPr="00AA5A9C" w:rsidRDefault="00B63B48" w:rsidP="009C26C0">
      <w:pPr>
        <w:shd w:val="clear" w:color="auto" w:fill="FFFFFF"/>
        <w:ind w:right="41" w:firstLine="709"/>
        <w:jc w:val="both"/>
        <w:rPr>
          <w:color w:val="000000"/>
          <w:sz w:val="22"/>
          <w:szCs w:val="22"/>
        </w:rPr>
      </w:pPr>
      <w:r w:rsidRPr="00AA5A9C">
        <w:rPr>
          <w:color w:val="000000"/>
          <w:sz w:val="22"/>
          <w:szCs w:val="22"/>
        </w:rPr>
        <w:t xml:space="preserve">Согласно базисному (образовательному) плану образовательных учреждений РФ на изучение биологии в 5 классе основной школы выделяется 34 часов </w:t>
      </w:r>
      <w:proofErr w:type="gramStart"/>
      <w:r w:rsidRPr="00AA5A9C">
        <w:rPr>
          <w:color w:val="000000"/>
          <w:sz w:val="22"/>
          <w:szCs w:val="22"/>
        </w:rPr>
        <w:t xml:space="preserve">( </w:t>
      </w:r>
      <w:proofErr w:type="gramEnd"/>
      <w:r w:rsidRPr="00AA5A9C">
        <w:rPr>
          <w:color w:val="000000"/>
          <w:sz w:val="22"/>
          <w:szCs w:val="22"/>
        </w:rPr>
        <w:t>1 час в неделю, 34 учебные недели).</w:t>
      </w:r>
    </w:p>
    <w:p w:rsidR="00B63B48" w:rsidRPr="00AA5A9C" w:rsidRDefault="00B63B48" w:rsidP="002D0850">
      <w:pPr>
        <w:shd w:val="clear" w:color="auto" w:fill="FFFFFF"/>
        <w:spacing w:line="360" w:lineRule="auto"/>
        <w:ind w:right="41" w:firstLine="709"/>
        <w:jc w:val="both"/>
        <w:rPr>
          <w:color w:val="000000"/>
          <w:sz w:val="22"/>
          <w:szCs w:val="22"/>
        </w:rPr>
      </w:pPr>
    </w:p>
    <w:p w:rsidR="00B63B48" w:rsidRPr="00AA5A9C" w:rsidRDefault="00B63B48" w:rsidP="009B6EA0">
      <w:pPr>
        <w:spacing w:line="360" w:lineRule="auto"/>
        <w:outlineLvl w:val="0"/>
        <w:rPr>
          <w:b/>
          <w:bCs/>
          <w:sz w:val="22"/>
          <w:szCs w:val="22"/>
          <w:u w:val="single"/>
        </w:rPr>
      </w:pPr>
      <w:r w:rsidRPr="00AA5A9C">
        <w:rPr>
          <w:b/>
          <w:bCs/>
          <w:sz w:val="22"/>
          <w:szCs w:val="22"/>
          <w:u w:val="single"/>
        </w:rPr>
        <w:t xml:space="preserve"> Ценностные ориентиры содержания предмета биологии.</w:t>
      </w:r>
    </w:p>
    <w:p w:rsidR="00B63B48" w:rsidRPr="00AA5A9C" w:rsidRDefault="00B63B48" w:rsidP="009C26C0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В качестве ценностных ориентиров биологического образования выступают объекты, изучаемые в курсе биологии, к которым у учащихся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B63B48" w:rsidRPr="00AA5A9C" w:rsidRDefault="00B63B48" w:rsidP="009C26C0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Основу познавательных ценностей составляют научные знаний и научные методы познания. Познавательные ценностные ориентиры, формируемые в процессе изучения биологии, проявляются в признании:</w:t>
      </w:r>
    </w:p>
    <w:p w:rsidR="00B63B48" w:rsidRPr="00AA5A9C" w:rsidRDefault="00B63B48" w:rsidP="009C26C0">
      <w:pPr>
        <w:widowControl w:val="0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ценности научного знания, его практической значимости, достоверности;</w:t>
      </w:r>
    </w:p>
    <w:p w:rsidR="00B63B48" w:rsidRPr="00AA5A9C" w:rsidRDefault="00B63B48" w:rsidP="009C26C0">
      <w:pPr>
        <w:widowControl w:val="0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ценности биологических методов исследования живой и неживой природы;</w:t>
      </w:r>
    </w:p>
    <w:p w:rsidR="00B63B48" w:rsidRPr="00AA5A9C" w:rsidRDefault="00B63B48" w:rsidP="009C26C0">
      <w:pPr>
        <w:widowControl w:val="0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понимание сложности и противоречивости самого процесса познания;</w:t>
      </w:r>
    </w:p>
    <w:p w:rsidR="00B63B48" w:rsidRPr="00AA5A9C" w:rsidRDefault="00B63B48" w:rsidP="009C26C0">
      <w:pPr>
        <w:widowControl w:val="0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уважительное отношение к созидательной, творческой деятельности;</w:t>
      </w:r>
    </w:p>
    <w:p w:rsidR="00B63B48" w:rsidRPr="00AA5A9C" w:rsidRDefault="00B63B48" w:rsidP="009C26C0">
      <w:pPr>
        <w:widowControl w:val="0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понимание необходимости здорового образа жизни;</w:t>
      </w:r>
    </w:p>
    <w:p w:rsidR="00B63B48" w:rsidRPr="00AA5A9C" w:rsidRDefault="00B63B48" w:rsidP="009C26C0">
      <w:pPr>
        <w:widowControl w:val="0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осознание необходимости соблюдать гигиенические правила и нормы;</w:t>
      </w:r>
    </w:p>
    <w:p w:rsidR="00B63B48" w:rsidRPr="00AA5A9C" w:rsidRDefault="00B63B48" w:rsidP="009C26C0">
      <w:pPr>
        <w:widowControl w:val="0"/>
        <w:numPr>
          <w:ilvl w:val="0"/>
          <w:numId w:val="3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сознательный выбор будущей профессиональной деятельности.</w:t>
      </w:r>
    </w:p>
    <w:p w:rsidR="00B63B48" w:rsidRPr="00AA5A9C" w:rsidRDefault="00B63B48" w:rsidP="009C26C0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Курс биологии обладает возможностями для формирования коммуникативных ценностей, основу которых составляют процесс общения и грамотная речь. Коммуникативные ценностные ориентации курса способствуют:</w:t>
      </w:r>
    </w:p>
    <w:p w:rsidR="00B63B48" w:rsidRPr="00AA5A9C" w:rsidRDefault="00B63B48" w:rsidP="009C26C0">
      <w:pPr>
        <w:widowControl w:val="0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правильному использованию биологической терминологии и символики;</w:t>
      </w:r>
    </w:p>
    <w:p w:rsidR="00B63B48" w:rsidRPr="00AA5A9C" w:rsidRDefault="00B63B48" w:rsidP="009C26C0">
      <w:pPr>
        <w:widowControl w:val="0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развитию потребности вести диалог, выслушивать мнение оппонента, участвовать в дискуссии;</w:t>
      </w:r>
    </w:p>
    <w:p w:rsidR="00B63B48" w:rsidRPr="00AA5A9C" w:rsidRDefault="00B63B48" w:rsidP="009C26C0">
      <w:pPr>
        <w:widowControl w:val="0"/>
        <w:numPr>
          <w:ilvl w:val="0"/>
          <w:numId w:val="4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развитию способности открыто выражать и аргументированно отстаивать свою точку зрения.</w:t>
      </w:r>
    </w:p>
    <w:p w:rsidR="00B63B48" w:rsidRPr="00AA5A9C" w:rsidRDefault="00B63B48" w:rsidP="009C26C0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 xml:space="preserve">Курс биологии в наибольшей мере, по сравнению с другими </w:t>
      </w:r>
      <w:proofErr w:type="gramStart"/>
      <w:r w:rsidRPr="00AA5A9C">
        <w:rPr>
          <w:sz w:val="22"/>
          <w:szCs w:val="22"/>
        </w:rPr>
        <w:t>школьным</w:t>
      </w:r>
      <w:proofErr w:type="gramEnd"/>
      <w:r w:rsidRPr="00AA5A9C">
        <w:rPr>
          <w:sz w:val="22"/>
          <w:szCs w:val="22"/>
        </w:rPr>
        <w:t xml:space="preserve"> курсами, направлен на формирование нравственных ценностей - ценности жизни во всех ее проявлениях, включая понимание </w:t>
      </w:r>
      <w:proofErr w:type="spellStart"/>
      <w:r w:rsidRPr="00AA5A9C">
        <w:rPr>
          <w:sz w:val="22"/>
          <w:szCs w:val="22"/>
        </w:rPr>
        <w:t>самоценности</w:t>
      </w:r>
      <w:proofErr w:type="spellEnd"/>
      <w:r w:rsidRPr="00AA5A9C">
        <w:rPr>
          <w:sz w:val="22"/>
          <w:szCs w:val="22"/>
        </w:rPr>
        <w:t>, уникальности и неповторимости всех живых объектов, в том числе и человека.</w:t>
      </w:r>
    </w:p>
    <w:p w:rsidR="00B63B48" w:rsidRPr="00AA5A9C" w:rsidRDefault="00B63B48" w:rsidP="009C26C0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Ценностные ориентации, формируемые в курсе биологии в сфере эстетических ценностей, 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B63B48" w:rsidRPr="00AA5A9C" w:rsidRDefault="00B63B48" w:rsidP="009C26C0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lastRenderedPageBreak/>
        <w:tab/>
        <w:t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B63B48" w:rsidRPr="00AA5A9C" w:rsidRDefault="00B63B48" w:rsidP="009C26C0">
      <w:pPr>
        <w:jc w:val="center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  <w:r w:rsidRPr="00AA5A9C">
        <w:rPr>
          <w:b/>
          <w:bCs/>
          <w:sz w:val="22"/>
          <w:szCs w:val="22"/>
          <w:u w:val="single"/>
        </w:rPr>
        <w:t>Результаты освоения учебного предмета.</w:t>
      </w:r>
    </w:p>
    <w:p w:rsidR="00B63B48" w:rsidRPr="00AA5A9C" w:rsidRDefault="00B63B48" w:rsidP="009C26C0">
      <w:pPr>
        <w:rPr>
          <w:bCs/>
          <w:sz w:val="22"/>
          <w:szCs w:val="22"/>
        </w:rPr>
      </w:pPr>
    </w:p>
    <w:p w:rsidR="00B63B48" w:rsidRPr="00AA5A9C" w:rsidRDefault="00B63B48" w:rsidP="0061744D">
      <w:pPr>
        <w:overflowPunct w:val="0"/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AA5A9C">
        <w:rPr>
          <w:i/>
          <w:sz w:val="22"/>
          <w:szCs w:val="22"/>
        </w:rPr>
        <w:t>Личностным результатом изучения предмета является формирование следующих умений и качеств:</w:t>
      </w:r>
    </w:p>
    <w:p w:rsidR="00B63B48" w:rsidRPr="00AA5A9C" w:rsidRDefault="00B63B48" w:rsidP="0061744D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Осознание единства и целостности окружающего мира, возможности его познания и объяснения на основе достижений науки;</w:t>
      </w:r>
    </w:p>
    <w:p w:rsidR="00B63B48" w:rsidRPr="00AA5A9C" w:rsidRDefault="00B63B48" w:rsidP="0061744D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Постепенное выстраивание собственной целостной картины мира;</w:t>
      </w:r>
    </w:p>
    <w:p w:rsidR="00B63B48" w:rsidRPr="00AA5A9C" w:rsidRDefault="00B63B48" w:rsidP="0061744D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 xml:space="preserve">Осознание потребности и готовности к самообразованию, в том числе и в рамках самостоятельной деятельности вне школы (умение доказывать, строить рассуждения, анализировать, сравнивать, делать выводы и </w:t>
      </w:r>
      <w:proofErr w:type="spellStart"/>
      <w:proofErr w:type="gramStart"/>
      <w:r w:rsidRPr="00AA5A9C">
        <w:rPr>
          <w:rFonts w:ascii="Times New Roman" w:hAnsi="Times New Roman"/>
          <w:lang w:eastAsia="ru-RU"/>
        </w:rPr>
        <w:t>др</w:t>
      </w:r>
      <w:proofErr w:type="spellEnd"/>
      <w:proofErr w:type="gramEnd"/>
      <w:r w:rsidRPr="00AA5A9C">
        <w:rPr>
          <w:rFonts w:ascii="Times New Roman" w:hAnsi="Times New Roman"/>
          <w:lang w:eastAsia="ru-RU"/>
        </w:rPr>
        <w:t>);</w:t>
      </w:r>
    </w:p>
    <w:p w:rsidR="00B63B48" w:rsidRPr="00AA5A9C" w:rsidRDefault="00B63B48" w:rsidP="0061744D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Оценка жизненных ситуаций с точки зрения безопасного образа жизни и сохранения здоровья;</w:t>
      </w:r>
    </w:p>
    <w:p w:rsidR="00B63B48" w:rsidRPr="00AA5A9C" w:rsidRDefault="00B63B48" w:rsidP="0061744D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Оценка экологического риска взаимоотношений человека и природы;</w:t>
      </w:r>
    </w:p>
    <w:p w:rsidR="00B63B48" w:rsidRPr="00AA5A9C" w:rsidRDefault="00B63B48" w:rsidP="0061744D">
      <w:pPr>
        <w:pStyle w:val="1"/>
        <w:numPr>
          <w:ilvl w:val="0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lastRenderedPageBreak/>
        <w:t>Формирование экологического мышления: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B63B48" w:rsidRPr="00AA5A9C" w:rsidRDefault="00B63B48" w:rsidP="0061744D">
      <w:pPr>
        <w:pStyle w:val="1"/>
        <w:overflowPunct w:val="0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lang w:eastAsia="ru-RU"/>
        </w:rPr>
      </w:pPr>
    </w:p>
    <w:p w:rsidR="00B63B48" w:rsidRPr="00AA5A9C" w:rsidRDefault="00B63B48" w:rsidP="009B6EA0">
      <w:pPr>
        <w:overflowPunct w:val="0"/>
        <w:autoSpaceDE w:val="0"/>
        <w:autoSpaceDN w:val="0"/>
        <w:adjustRightInd w:val="0"/>
        <w:jc w:val="both"/>
        <w:outlineLvl w:val="0"/>
        <w:rPr>
          <w:i/>
          <w:sz w:val="22"/>
          <w:szCs w:val="22"/>
        </w:rPr>
      </w:pPr>
      <w:proofErr w:type="spellStart"/>
      <w:r w:rsidRPr="00AA5A9C">
        <w:rPr>
          <w:i/>
          <w:sz w:val="22"/>
          <w:szCs w:val="22"/>
        </w:rPr>
        <w:t>Метапредметным</w:t>
      </w:r>
      <w:proofErr w:type="spellEnd"/>
      <w:r w:rsidRPr="00AA5A9C">
        <w:rPr>
          <w:i/>
          <w:sz w:val="22"/>
          <w:szCs w:val="22"/>
        </w:rPr>
        <w:t xml:space="preserve"> результатом изучения курса является формирование универсальных учебных действий (УУД)</w:t>
      </w:r>
    </w:p>
    <w:p w:rsidR="00B63B48" w:rsidRPr="00AA5A9C" w:rsidRDefault="00B63B48" w:rsidP="0061744D">
      <w:pPr>
        <w:spacing w:line="226" w:lineRule="exact"/>
        <w:jc w:val="both"/>
        <w:rPr>
          <w:i/>
          <w:sz w:val="22"/>
          <w:szCs w:val="22"/>
        </w:rPr>
      </w:pPr>
    </w:p>
    <w:p w:rsidR="00B63B48" w:rsidRPr="00AA5A9C" w:rsidRDefault="00B63B48" w:rsidP="0061744D">
      <w:pPr>
        <w:spacing w:line="226" w:lineRule="exact"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Регулятивные УУД:</w:t>
      </w:r>
    </w:p>
    <w:p w:rsidR="00B63B48" w:rsidRPr="00AA5A9C" w:rsidRDefault="00B63B48" w:rsidP="0061744D">
      <w:pPr>
        <w:pStyle w:val="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Самостоятельно обнаруживать и формировать учебную проблему, определять УД;</w:t>
      </w:r>
    </w:p>
    <w:p w:rsidR="00B63B48" w:rsidRPr="00AA5A9C" w:rsidRDefault="00B63B48" w:rsidP="0061744D">
      <w:pPr>
        <w:pStyle w:val="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AA5A9C">
        <w:rPr>
          <w:rFonts w:ascii="Times New Roman" w:hAnsi="Times New Roman"/>
          <w:lang w:eastAsia="ru-RU"/>
        </w:rPr>
        <w:t>из</w:t>
      </w:r>
      <w:proofErr w:type="gramEnd"/>
      <w:r w:rsidRPr="00AA5A9C">
        <w:rPr>
          <w:rFonts w:ascii="Times New Roman" w:hAnsi="Times New Roman"/>
          <w:lang w:eastAsia="ru-RU"/>
        </w:rPr>
        <w:t xml:space="preserve"> предложенных, а также искать их самостоятельно;</w:t>
      </w:r>
    </w:p>
    <w:p w:rsidR="00B63B48" w:rsidRPr="00AA5A9C" w:rsidRDefault="00B63B48" w:rsidP="0061744D">
      <w:pPr>
        <w:pStyle w:val="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Составлять (индивидуально или в группе) план решения проблемы (выполнения проекта);</w:t>
      </w:r>
    </w:p>
    <w:p w:rsidR="00B63B48" w:rsidRPr="00AA5A9C" w:rsidRDefault="00B63B48" w:rsidP="0061744D">
      <w:pPr>
        <w:pStyle w:val="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B63B48" w:rsidRPr="00AA5A9C" w:rsidRDefault="00B63B48" w:rsidP="0061744D">
      <w:pPr>
        <w:pStyle w:val="1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В диалоге с учителем совершенствовать самостоятельно выбранные критерии оценки.</w:t>
      </w:r>
    </w:p>
    <w:p w:rsidR="00B63B48" w:rsidRPr="00AA5A9C" w:rsidRDefault="00B63B48" w:rsidP="0061744D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Познавательные УУД:</w:t>
      </w:r>
    </w:p>
    <w:p w:rsidR="00B63B48" w:rsidRPr="00AA5A9C" w:rsidRDefault="00B63B48" w:rsidP="0061744D">
      <w:pPr>
        <w:pStyle w:val="1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Анализировать, сравнивать, классифицировать факты и явления;</w:t>
      </w:r>
    </w:p>
    <w:p w:rsidR="00B63B48" w:rsidRPr="00AA5A9C" w:rsidRDefault="00B63B48" w:rsidP="0061744D">
      <w:pPr>
        <w:pStyle w:val="1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Выявлять причины и следствия простых явлений;</w:t>
      </w:r>
    </w:p>
    <w:p w:rsidR="00B63B48" w:rsidRPr="00AA5A9C" w:rsidRDefault="00B63B48" w:rsidP="0061744D">
      <w:pPr>
        <w:pStyle w:val="1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B63B48" w:rsidRPr="00AA5A9C" w:rsidRDefault="00B63B48" w:rsidP="0061744D">
      <w:pPr>
        <w:pStyle w:val="1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 xml:space="preserve">Строить </w:t>
      </w:r>
      <w:proofErr w:type="gramStart"/>
      <w:r w:rsidRPr="00AA5A9C">
        <w:rPr>
          <w:rFonts w:ascii="Times New Roman" w:hAnsi="Times New Roman"/>
          <w:lang w:eastAsia="ru-RU"/>
        </w:rPr>
        <w:t>логическое рассуждение</w:t>
      </w:r>
      <w:proofErr w:type="gramEnd"/>
      <w:r w:rsidRPr="00AA5A9C">
        <w:rPr>
          <w:rFonts w:ascii="Times New Roman" w:hAnsi="Times New Roman"/>
          <w:lang w:eastAsia="ru-RU"/>
        </w:rPr>
        <w:t>, включающее установление причинно-следственных связей;</w:t>
      </w:r>
    </w:p>
    <w:p w:rsidR="00B63B48" w:rsidRPr="00AA5A9C" w:rsidRDefault="00B63B48" w:rsidP="0061744D">
      <w:pPr>
        <w:pStyle w:val="1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Создавать схематические модели с выделением существенных характеристик объекта;</w:t>
      </w:r>
    </w:p>
    <w:p w:rsidR="00B63B48" w:rsidRPr="00AA5A9C" w:rsidRDefault="00B63B48" w:rsidP="0061744D">
      <w:pPr>
        <w:pStyle w:val="1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Составлять тезисы, различные виды планов (простых, сложных и т.п.)</w:t>
      </w:r>
    </w:p>
    <w:p w:rsidR="00B63B48" w:rsidRPr="00AA5A9C" w:rsidRDefault="00B63B48" w:rsidP="0061744D">
      <w:pPr>
        <w:pStyle w:val="1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Преобразовывать информацию из одного вида в другой (таблицу в текст);</w:t>
      </w:r>
    </w:p>
    <w:p w:rsidR="00B63B48" w:rsidRPr="00AA5A9C" w:rsidRDefault="00B63B48" w:rsidP="0061744D">
      <w:pPr>
        <w:pStyle w:val="1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B63B48" w:rsidRPr="00AA5A9C" w:rsidRDefault="00B63B48" w:rsidP="0061744D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Коммуникативные УУД:</w:t>
      </w:r>
    </w:p>
    <w:p w:rsidR="00B63B48" w:rsidRPr="00AA5A9C" w:rsidRDefault="00B63B48" w:rsidP="0061744D">
      <w:pPr>
        <w:pStyle w:val="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B63B48" w:rsidRPr="00AA5A9C" w:rsidRDefault="00B63B48" w:rsidP="0061744D">
      <w:pPr>
        <w:pStyle w:val="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 xml:space="preserve">В дискуссии уметь выдвинуть аргументы и </w:t>
      </w:r>
      <w:proofErr w:type="spellStart"/>
      <w:r w:rsidRPr="00AA5A9C">
        <w:rPr>
          <w:rFonts w:ascii="Times New Roman" w:hAnsi="Times New Roman"/>
          <w:lang w:eastAsia="ru-RU"/>
        </w:rPr>
        <w:t>контаргументы</w:t>
      </w:r>
      <w:proofErr w:type="spellEnd"/>
      <w:r w:rsidRPr="00AA5A9C">
        <w:rPr>
          <w:rFonts w:ascii="Times New Roman" w:hAnsi="Times New Roman"/>
          <w:lang w:eastAsia="ru-RU"/>
        </w:rPr>
        <w:t>;</w:t>
      </w:r>
    </w:p>
    <w:p w:rsidR="00B63B48" w:rsidRPr="00AA5A9C" w:rsidRDefault="00B63B48" w:rsidP="0061744D">
      <w:pPr>
        <w:pStyle w:val="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 xml:space="preserve">Учиться </w:t>
      </w:r>
      <w:proofErr w:type="gramStart"/>
      <w:r w:rsidRPr="00AA5A9C">
        <w:rPr>
          <w:rFonts w:ascii="Times New Roman" w:hAnsi="Times New Roman"/>
          <w:lang w:eastAsia="ru-RU"/>
        </w:rPr>
        <w:t>критично</w:t>
      </w:r>
      <w:proofErr w:type="gramEnd"/>
      <w:r w:rsidRPr="00AA5A9C">
        <w:rPr>
          <w:rFonts w:ascii="Times New Roman" w:hAnsi="Times New Roman"/>
          <w:lang w:eastAsia="ru-RU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B63B48" w:rsidRPr="00AA5A9C" w:rsidRDefault="00B63B48" w:rsidP="0061744D">
      <w:pPr>
        <w:pStyle w:val="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lang w:eastAsia="ru-RU"/>
        </w:rPr>
      </w:pPr>
      <w:proofErr w:type="gramStart"/>
      <w:r w:rsidRPr="00AA5A9C">
        <w:rPr>
          <w:rFonts w:ascii="Times New Roman" w:hAnsi="Times New Roman"/>
          <w:lang w:eastAsia="ru-RU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B63B48" w:rsidRPr="00AA5A9C" w:rsidRDefault="00B63B48" w:rsidP="0061744D">
      <w:pPr>
        <w:pStyle w:val="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Уметь взглянуть на ситуацию с иной позиции и договариваться с людьми иных позиций.</w:t>
      </w:r>
    </w:p>
    <w:p w:rsidR="00B63B48" w:rsidRPr="00AA5A9C" w:rsidRDefault="00B63B48" w:rsidP="0061744D">
      <w:pPr>
        <w:jc w:val="both"/>
        <w:rPr>
          <w:sz w:val="22"/>
          <w:szCs w:val="22"/>
        </w:rPr>
      </w:pPr>
      <w:r w:rsidRPr="00AA5A9C">
        <w:rPr>
          <w:i/>
          <w:sz w:val="22"/>
          <w:szCs w:val="22"/>
        </w:rPr>
        <w:t xml:space="preserve">Предметным результатом изучения курса является </w:t>
      </w:r>
      <w:proofErr w:type="spellStart"/>
      <w:r w:rsidRPr="00AA5A9C">
        <w:rPr>
          <w:i/>
          <w:sz w:val="22"/>
          <w:szCs w:val="22"/>
        </w:rPr>
        <w:t>сформированность</w:t>
      </w:r>
      <w:proofErr w:type="spellEnd"/>
      <w:r w:rsidRPr="00AA5A9C">
        <w:rPr>
          <w:i/>
          <w:sz w:val="22"/>
          <w:szCs w:val="22"/>
        </w:rPr>
        <w:t xml:space="preserve"> следующих умений: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Определять роль в природе различных групп организмов;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Объяснять роль живых организмов в круговороте веществ в биосфере;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Приводить примеры приспособлений организмов к среде обитания и объяснять их значение;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Находить черты, свидетельствующие об усложнении и упрощении строения живых организмов по сравнению с предками, и давать им объяснение;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Объяснять приспособленность организмов на разных стадиях жизненных циклов;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lastRenderedPageBreak/>
        <w:t>Объяснять значение живых организмов в жизни и хозяйственной деятельности человека;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Перечислять свойства живого организма;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proofErr w:type="gramStart"/>
      <w:r w:rsidRPr="00AA5A9C">
        <w:rPr>
          <w:rFonts w:ascii="Times New Roman" w:hAnsi="Times New Roman"/>
          <w:lang w:eastAsia="ru-RU"/>
        </w:rPr>
        <w:t>Различать (по таблицам) основные группы живых организмов: доядерные (бактерии) и ядерные (растения, животные, грибы), а также основные группы растений (водоросли, мхи, хвощи, плауны, папоротники, голосеменные) и животных;</w:t>
      </w:r>
      <w:proofErr w:type="gramEnd"/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Объяснять особенности строения и жизнедеятельности изученных групп живых организмов;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Понимать смысл биологических терминов;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B63B48" w:rsidRPr="00AA5A9C" w:rsidRDefault="00B63B48" w:rsidP="0061744D">
      <w:pPr>
        <w:pStyle w:val="1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B63B48" w:rsidRPr="00AA5A9C" w:rsidRDefault="00B63B48" w:rsidP="0061744D">
      <w:pPr>
        <w:jc w:val="both"/>
        <w:rPr>
          <w:sz w:val="22"/>
          <w:szCs w:val="22"/>
        </w:rPr>
      </w:pPr>
      <w:r w:rsidRPr="00AA5A9C">
        <w:rPr>
          <w:i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A5A9C">
        <w:rPr>
          <w:i/>
          <w:sz w:val="22"/>
          <w:szCs w:val="22"/>
        </w:rPr>
        <w:t>для</w:t>
      </w:r>
      <w:proofErr w:type="gramEnd"/>
      <w:r w:rsidRPr="00AA5A9C">
        <w:rPr>
          <w:i/>
          <w:sz w:val="22"/>
          <w:szCs w:val="22"/>
        </w:rPr>
        <w:t>:</w:t>
      </w:r>
    </w:p>
    <w:p w:rsidR="00B63B48" w:rsidRPr="00AA5A9C" w:rsidRDefault="00B63B48" w:rsidP="0061744D">
      <w:pPr>
        <w:pStyle w:val="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lang w:eastAsia="ru-RU"/>
        </w:rPr>
      </w:pPr>
      <w:proofErr w:type="gramStart"/>
      <w:r w:rsidRPr="00AA5A9C">
        <w:rPr>
          <w:rFonts w:ascii="Times New Roman" w:hAnsi="Times New Roman"/>
          <w:lang w:eastAsia="ru-RU"/>
        </w:rPr>
        <w:t>Соблюдения мер профилактики: заболеваний, вызываемых растениями, животными, бактериями, грибами и вирусами; травматизма, стрессов, ВИЧ- инфекции, вредных привычек (курение, алкоголизм, наркомания); нарушения осанки, зрения, слуха, инфекционных и простудных заболеваний;</w:t>
      </w:r>
      <w:proofErr w:type="gramEnd"/>
    </w:p>
    <w:p w:rsidR="00B63B48" w:rsidRPr="00AA5A9C" w:rsidRDefault="00B63B48" w:rsidP="0061744D">
      <w:pPr>
        <w:pStyle w:val="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Оказание первой помощи при отравлении ядовитыми грибами, растениями, при укусах животных; при простудных заболеваниях, ожогах, обморожениях, травмах, при спасении утопающего;</w:t>
      </w:r>
    </w:p>
    <w:p w:rsidR="00B63B48" w:rsidRPr="00AA5A9C" w:rsidRDefault="00B63B48" w:rsidP="0061744D">
      <w:pPr>
        <w:pStyle w:val="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Рациональной организации труда и отдыха, соблюдения правил поведения в окружающей среде;</w:t>
      </w:r>
    </w:p>
    <w:p w:rsidR="00B63B48" w:rsidRPr="00AA5A9C" w:rsidRDefault="00B63B48" w:rsidP="0061744D">
      <w:pPr>
        <w:pStyle w:val="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Выращивание и размножение культурных растений и домашних животных, ухода за ними;</w:t>
      </w:r>
    </w:p>
    <w:p w:rsidR="00B63B48" w:rsidRPr="00AA5A9C" w:rsidRDefault="00B63B48" w:rsidP="0061744D">
      <w:pPr>
        <w:pStyle w:val="1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lang w:eastAsia="ru-RU"/>
        </w:rPr>
      </w:pPr>
      <w:r w:rsidRPr="00AA5A9C">
        <w:rPr>
          <w:rFonts w:ascii="Times New Roman" w:hAnsi="Times New Roman"/>
          <w:lang w:eastAsia="ru-RU"/>
        </w:rPr>
        <w:t>Проведения наблюдений за состоянием собственного организма.</w:t>
      </w:r>
    </w:p>
    <w:p w:rsidR="00B63B48" w:rsidRPr="00AA5A9C" w:rsidRDefault="00B63B48" w:rsidP="0061744D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 xml:space="preserve">На изучение предмета отводится 1 час в неделю, итого 34 в год. Отбор форм организации обучения осуществляется с учетом </w:t>
      </w:r>
      <w:proofErr w:type="gramStart"/>
      <w:r w:rsidRPr="00AA5A9C">
        <w:rPr>
          <w:sz w:val="22"/>
          <w:szCs w:val="22"/>
        </w:rPr>
        <w:t>естественно-научного</w:t>
      </w:r>
      <w:proofErr w:type="gramEnd"/>
      <w:r w:rsidRPr="00AA5A9C">
        <w:rPr>
          <w:sz w:val="22"/>
          <w:szCs w:val="22"/>
        </w:rPr>
        <w:t xml:space="preserve"> содержания. Большое внимание уделяется лабораторным и практическим работам, минимум которых определен в каждом разделе программы.</w:t>
      </w: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4C7ECE">
      <w:pPr>
        <w:rPr>
          <w:bCs/>
          <w:sz w:val="22"/>
          <w:szCs w:val="22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outlineLvl w:val="0"/>
        <w:rPr>
          <w:b/>
          <w:bCs/>
          <w:sz w:val="22"/>
          <w:szCs w:val="22"/>
          <w:u w:val="single"/>
        </w:rPr>
      </w:pPr>
      <w:r w:rsidRPr="00AA5A9C">
        <w:rPr>
          <w:b/>
          <w:bCs/>
          <w:sz w:val="22"/>
          <w:szCs w:val="22"/>
          <w:u w:val="single"/>
        </w:rPr>
        <w:t>Содержание  учебного предмета.</w:t>
      </w:r>
    </w:p>
    <w:p w:rsidR="00B63B48" w:rsidRPr="00AA5A9C" w:rsidRDefault="00B63B48" w:rsidP="00334532">
      <w:pPr>
        <w:jc w:val="center"/>
        <w:rPr>
          <w:b/>
          <w:bCs/>
          <w:sz w:val="22"/>
          <w:szCs w:val="22"/>
          <w:u w:val="single"/>
        </w:rPr>
      </w:pPr>
    </w:p>
    <w:p w:rsidR="00B63B48" w:rsidRPr="00AA5A9C" w:rsidRDefault="00B63B48" w:rsidP="009B6EA0">
      <w:pPr>
        <w:jc w:val="center"/>
        <w:outlineLvl w:val="0"/>
        <w:rPr>
          <w:b/>
          <w:bCs/>
          <w:sz w:val="22"/>
          <w:szCs w:val="22"/>
        </w:rPr>
      </w:pPr>
      <w:r w:rsidRPr="00AA5A9C">
        <w:rPr>
          <w:b/>
          <w:bCs/>
          <w:sz w:val="22"/>
          <w:szCs w:val="22"/>
        </w:rPr>
        <w:t>Биология. 5 класс</w:t>
      </w:r>
    </w:p>
    <w:p w:rsidR="00B63B48" w:rsidRPr="00AA5A9C" w:rsidRDefault="00F42794" w:rsidP="0033453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(17 ч</w:t>
      </w:r>
      <w:r w:rsidR="00B63B48" w:rsidRPr="00AA5A9C">
        <w:rPr>
          <w:b/>
          <w:bCs/>
          <w:sz w:val="22"/>
          <w:szCs w:val="22"/>
        </w:rPr>
        <w:t>)</w:t>
      </w:r>
    </w:p>
    <w:p w:rsidR="00B63B48" w:rsidRPr="00AA5A9C" w:rsidRDefault="00B63B48" w:rsidP="00334532">
      <w:pPr>
        <w:jc w:val="center"/>
        <w:rPr>
          <w:b/>
          <w:i/>
          <w:iCs/>
          <w:sz w:val="22"/>
          <w:szCs w:val="22"/>
        </w:rPr>
      </w:pPr>
      <w:r w:rsidRPr="00AA5A9C">
        <w:rPr>
          <w:b/>
          <w:i/>
          <w:iCs/>
          <w:sz w:val="22"/>
          <w:szCs w:val="22"/>
        </w:rPr>
        <w:t>Раздел 1. Живой организм: строение и изучение (8 ч)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 xml:space="preserve">Многообразие живых организмов. </w:t>
      </w:r>
      <w:proofErr w:type="gramStart"/>
      <w:r w:rsidRPr="00AA5A9C">
        <w:rPr>
          <w:sz w:val="22"/>
          <w:szCs w:val="22"/>
        </w:rPr>
        <w:t>Основные свойства живых организмов: клеточное строение, сходный химический состав, обмен веществ и энергии, питание, дыхание, выделение, рост и развитие, раздражимость, движение, размножение.</w:t>
      </w:r>
      <w:proofErr w:type="gramEnd"/>
      <w:r w:rsidRPr="00AA5A9C">
        <w:rPr>
          <w:sz w:val="22"/>
          <w:szCs w:val="22"/>
        </w:rPr>
        <w:t xml:space="preserve"> Биология — наука о живых организмах. Разнообразие биологических наук. Методы изучения природы: наблюдение, эксперимент (опыт), измерение. Оборудование для научных исследований (лабораторное оборудование, увеличительные приборы, измерительные приборы). Увеличительные приборы: ручная лупа, световой микроскоп. Клетка — элементарная единица живого. Безъядерные и ядерные клетки. Строение и функции ядра, цитоплазмы и её органоидов. Хромосомы, их значение. Различия в строении растительной и животной клеток. Содержание химических и элементов в клетке. Вода, другие неорганические вещества, их роль в жизнедеятельности клеток. Органические вещества: белки, жиры, углеводы, нуклеиновые кислоты, их роль в клетке. Вещества и явления в окружающем мире. Великие естествоиспытатели.</w:t>
      </w:r>
    </w:p>
    <w:p w:rsidR="00B63B48" w:rsidRPr="00AA5A9C" w:rsidRDefault="00B63B48" w:rsidP="009B6EA0">
      <w:pPr>
        <w:jc w:val="both"/>
        <w:outlineLvl w:val="0"/>
        <w:rPr>
          <w:b/>
          <w:i/>
          <w:sz w:val="22"/>
          <w:szCs w:val="22"/>
        </w:rPr>
      </w:pPr>
      <w:r w:rsidRPr="00AA5A9C">
        <w:rPr>
          <w:sz w:val="22"/>
          <w:szCs w:val="22"/>
        </w:rPr>
        <w:tab/>
      </w:r>
      <w:r w:rsidRPr="00AA5A9C">
        <w:rPr>
          <w:b/>
          <w:i/>
          <w:sz w:val="22"/>
          <w:szCs w:val="22"/>
        </w:rPr>
        <w:t>Лабораторные и практические работы: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Знакомство с оборудованием для научных исследований.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Проведение наблюдений, опытов и измерений с целью конкретизации знаний о методах изучения природы.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Устройство ручной лупы, светового микроскопа*.</w:t>
      </w:r>
    </w:p>
    <w:p w:rsidR="00B63B48" w:rsidRPr="00AA5A9C" w:rsidRDefault="00B63B48" w:rsidP="00334532">
      <w:pPr>
        <w:jc w:val="both"/>
        <w:rPr>
          <w:i/>
          <w:sz w:val="22"/>
          <w:szCs w:val="22"/>
        </w:rPr>
      </w:pPr>
      <w:r w:rsidRPr="00AA5A9C">
        <w:rPr>
          <w:sz w:val="22"/>
          <w:szCs w:val="22"/>
        </w:rPr>
        <w:tab/>
      </w:r>
      <w:r w:rsidRPr="00AA5A9C">
        <w:rPr>
          <w:i/>
          <w:sz w:val="22"/>
          <w:szCs w:val="22"/>
        </w:rPr>
        <w:t>Строение клеток живых организмов (на готовых микропрепаратах).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Строение клеток кожицы чешуи лука*.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Определение состава семян пшеницы.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Определение физических свойств белков, жиров, углеводов.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</w:r>
    </w:p>
    <w:p w:rsidR="00B63B48" w:rsidRPr="00AA5A9C" w:rsidRDefault="00B63B48" w:rsidP="00334532">
      <w:pPr>
        <w:jc w:val="both"/>
        <w:rPr>
          <w:sz w:val="22"/>
          <w:szCs w:val="22"/>
        </w:rPr>
      </w:pPr>
    </w:p>
    <w:p w:rsidR="00B63B48" w:rsidRPr="00AA5A9C" w:rsidRDefault="00B63B48" w:rsidP="009B6EA0">
      <w:pPr>
        <w:jc w:val="both"/>
        <w:outlineLvl w:val="0"/>
        <w:rPr>
          <w:b/>
          <w:sz w:val="22"/>
          <w:szCs w:val="22"/>
        </w:rPr>
      </w:pPr>
      <w:r w:rsidRPr="00AA5A9C">
        <w:rPr>
          <w:b/>
          <w:sz w:val="22"/>
          <w:szCs w:val="22"/>
        </w:rPr>
        <w:t>Предметные результаты обучения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знать: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основные признаки живой природы;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lastRenderedPageBreak/>
        <w:t>— устройство светового микроскопа;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основные органоиды клетки;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основные органические и минеральные вещества, входящие в состав клетки;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ведущих естествоиспытателей и их роль в изучении природы.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уметь: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объяснять значение биологических знаний в повседневной жизни;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характеризовать методы биологических исследований;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работать с лупой и световым микроскопом;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узнавать на таблицах и микропрепаратах основные органоиды клетки;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объяснять роль органических и минеральных веще</w:t>
      </w:r>
      <w:proofErr w:type="gramStart"/>
      <w:r w:rsidRPr="00AA5A9C">
        <w:rPr>
          <w:sz w:val="22"/>
          <w:szCs w:val="22"/>
        </w:rPr>
        <w:t>ств в кл</w:t>
      </w:r>
      <w:proofErr w:type="gramEnd"/>
      <w:r w:rsidRPr="00AA5A9C">
        <w:rPr>
          <w:sz w:val="22"/>
          <w:szCs w:val="22"/>
        </w:rPr>
        <w:t>етке;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соблюдать правила поведения и работы с приборами и инструментами в кабинете биологии.</w:t>
      </w:r>
    </w:p>
    <w:p w:rsidR="00B63B48" w:rsidRPr="00AA5A9C" w:rsidRDefault="00B63B48" w:rsidP="009B6EA0">
      <w:pPr>
        <w:jc w:val="both"/>
        <w:outlineLvl w:val="0"/>
        <w:rPr>
          <w:b/>
          <w:sz w:val="22"/>
          <w:szCs w:val="22"/>
        </w:rPr>
      </w:pPr>
      <w:proofErr w:type="spellStart"/>
      <w:r w:rsidRPr="00AA5A9C">
        <w:rPr>
          <w:b/>
          <w:sz w:val="22"/>
          <w:szCs w:val="22"/>
        </w:rPr>
        <w:t>Метапредметные</w:t>
      </w:r>
      <w:proofErr w:type="spellEnd"/>
      <w:r w:rsidRPr="00AA5A9C">
        <w:rPr>
          <w:b/>
          <w:sz w:val="22"/>
          <w:szCs w:val="22"/>
        </w:rPr>
        <w:t xml:space="preserve"> результаты обучения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Учащиеся должны уметь: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проводить простейшие наблюдения, измерения, опыты;</w:t>
      </w:r>
    </w:p>
    <w:p w:rsidR="00B63B48" w:rsidRPr="00AA5A9C" w:rsidRDefault="00B63B48" w:rsidP="00334532">
      <w:pPr>
        <w:widowControl w:val="0"/>
        <w:numPr>
          <w:ilvl w:val="0"/>
          <w:numId w:val="5"/>
        </w:numPr>
        <w:tabs>
          <w:tab w:val="clear" w:pos="720"/>
          <w:tab w:val="num" w:pos="0"/>
          <w:tab w:val="left" w:pos="426"/>
        </w:tabs>
        <w:suppressAutoHyphens/>
        <w:ind w:left="0" w:firstLine="0"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ставить учебную задачу под руководством учителя;</w:t>
      </w:r>
    </w:p>
    <w:p w:rsidR="00B63B48" w:rsidRPr="00AA5A9C" w:rsidRDefault="00B63B48" w:rsidP="00334532">
      <w:pPr>
        <w:widowControl w:val="0"/>
        <w:numPr>
          <w:ilvl w:val="0"/>
          <w:numId w:val="5"/>
        </w:numPr>
        <w:tabs>
          <w:tab w:val="clear" w:pos="720"/>
          <w:tab w:val="num" w:pos="0"/>
          <w:tab w:val="left" w:pos="426"/>
        </w:tabs>
        <w:suppressAutoHyphens/>
        <w:ind w:left="0" w:firstLine="0"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систематизировать и обобщать разные виды информации;</w:t>
      </w:r>
    </w:p>
    <w:p w:rsidR="00B63B48" w:rsidRPr="00AA5A9C" w:rsidRDefault="00B63B48" w:rsidP="00334532">
      <w:pPr>
        <w:widowControl w:val="0"/>
        <w:numPr>
          <w:ilvl w:val="0"/>
          <w:numId w:val="6"/>
        </w:numPr>
        <w:tabs>
          <w:tab w:val="clear" w:pos="720"/>
          <w:tab w:val="num" w:pos="0"/>
          <w:tab w:val="left" w:pos="426"/>
        </w:tabs>
        <w:suppressAutoHyphens/>
        <w:ind w:left="0" w:firstLine="0"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составлять план выполнения учебной задачи.</w:t>
      </w:r>
    </w:p>
    <w:p w:rsidR="00B63B48" w:rsidRPr="00AA5A9C" w:rsidRDefault="00B63B48" w:rsidP="009B6EA0">
      <w:pPr>
        <w:jc w:val="center"/>
        <w:outlineLvl w:val="0"/>
        <w:rPr>
          <w:b/>
          <w:i/>
          <w:iCs/>
          <w:sz w:val="22"/>
          <w:szCs w:val="22"/>
        </w:rPr>
      </w:pPr>
      <w:r w:rsidRPr="00AA5A9C">
        <w:rPr>
          <w:b/>
          <w:i/>
          <w:iCs/>
          <w:sz w:val="22"/>
          <w:szCs w:val="22"/>
        </w:rPr>
        <w:t>Раздел 2. Многообразие живых организмов (14 ч)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Развитие жизни на Земле: жизнь в Древнем океане; леса каменноугольного периода; расцвет древних пресмыкающихся; птицы и звери прошлого. Разнообразие живых организмов. Классификация организмов. Вид. Царства живой природы: Бактерии, Грибы, Растения, Животные. Существенные признаки представителей основных царств, их характеристика, строение, особенности жизнедеятельности, места обитания, их роль в природе и жизни человека. Охрана живой природы.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</w:p>
    <w:p w:rsidR="00B63B48" w:rsidRPr="00AA5A9C" w:rsidRDefault="00B63B48" w:rsidP="009B6EA0">
      <w:pPr>
        <w:jc w:val="both"/>
        <w:outlineLvl w:val="0"/>
        <w:rPr>
          <w:b/>
          <w:sz w:val="22"/>
          <w:szCs w:val="22"/>
        </w:rPr>
      </w:pPr>
      <w:r w:rsidRPr="00AA5A9C">
        <w:rPr>
          <w:b/>
          <w:sz w:val="22"/>
          <w:szCs w:val="22"/>
        </w:rPr>
        <w:t>Предметные результаты обучения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знать: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существенные признаки строения и жизнедеятельности изучаемых биологических объектов;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основные признаки представителей царств живой природы.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уметь: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определять принадлежность биологических объектов к одному из царств живой природы;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устанавливать черты сходства и различия у представителей основных царств;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различать изученные объекты в природе, на таблицах;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устанавливать черты приспособленности организмов к среде обитания;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объяснять роль представителей царств живой природы в жизни человека.</w:t>
      </w:r>
    </w:p>
    <w:p w:rsidR="00B63B48" w:rsidRPr="00AA5A9C" w:rsidRDefault="00B63B48" w:rsidP="009B6EA0">
      <w:pPr>
        <w:jc w:val="both"/>
        <w:outlineLvl w:val="0"/>
        <w:rPr>
          <w:b/>
          <w:sz w:val="22"/>
          <w:szCs w:val="22"/>
        </w:rPr>
      </w:pPr>
      <w:proofErr w:type="spellStart"/>
      <w:r w:rsidRPr="00AA5A9C">
        <w:rPr>
          <w:b/>
          <w:sz w:val="22"/>
          <w:szCs w:val="22"/>
        </w:rPr>
        <w:t>Метапредметные</w:t>
      </w:r>
      <w:proofErr w:type="spellEnd"/>
      <w:r w:rsidRPr="00AA5A9C">
        <w:rPr>
          <w:b/>
          <w:sz w:val="22"/>
          <w:szCs w:val="22"/>
        </w:rPr>
        <w:t xml:space="preserve"> результаты обучения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уметь: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проводить простейшую классификацию живых организмов по отдельным царствам;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использовать дополнительные источники информации для выполнения учебной задачи;</w:t>
      </w:r>
    </w:p>
    <w:p w:rsidR="00B63B48" w:rsidRPr="00AA5A9C" w:rsidRDefault="00B63B48" w:rsidP="00334532">
      <w:pPr>
        <w:widowControl w:val="0"/>
        <w:numPr>
          <w:ilvl w:val="0"/>
          <w:numId w:val="7"/>
        </w:numPr>
        <w:tabs>
          <w:tab w:val="clear" w:pos="720"/>
          <w:tab w:val="num" w:pos="284"/>
        </w:tabs>
        <w:suppressAutoHyphens/>
        <w:ind w:left="0" w:firstLine="0"/>
        <w:jc w:val="both"/>
        <w:rPr>
          <w:sz w:val="22"/>
          <w:szCs w:val="22"/>
        </w:rPr>
      </w:pPr>
      <w:r w:rsidRPr="00AA5A9C">
        <w:rPr>
          <w:sz w:val="22"/>
          <w:szCs w:val="22"/>
        </w:rPr>
        <w:t xml:space="preserve"> самостоятельно готовить устное сообщение на 2— 3 мин.</w:t>
      </w:r>
    </w:p>
    <w:p w:rsidR="00B63B48" w:rsidRPr="00AA5A9C" w:rsidRDefault="00B63B48" w:rsidP="009B6EA0">
      <w:pPr>
        <w:jc w:val="center"/>
        <w:outlineLvl w:val="0"/>
        <w:rPr>
          <w:b/>
          <w:i/>
          <w:iCs/>
          <w:sz w:val="22"/>
          <w:szCs w:val="22"/>
        </w:rPr>
      </w:pPr>
      <w:r w:rsidRPr="00AA5A9C">
        <w:rPr>
          <w:b/>
          <w:i/>
          <w:iCs/>
          <w:sz w:val="22"/>
          <w:szCs w:val="22"/>
        </w:rPr>
        <w:lastRenderedPageBreak/>
        <w:t>Раздел 3. Среда обитания живых организмов (4 ч)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Наземно-воздушная, водная и почвенная среды обитания организмов. Приспособленность организмов к среде обитания. Растения и животные разных материков (знакомство с отдельными представителями живой природы каждого материка). Природные зоны Земли: тундра, тайга, смешанные и широколиственные леса, травянистые равнины — степи и саванны, пустыни, влажные тропические леса. Жизнь в морях и океанах. Сообщества поверхности и толщи воды, донное сообщество, сообщество кораллового рифа, глубоководное сообщество.</w:t>
      </w:r>
    </w:p>
    <w:p w:rsidR="00B63B48" w:rsidRPr="00AA5A9C" w:rsidRDefault="00B63B48" w:rsidP="009B6EA0">
      <w:pPr>
        <w:jc w:val="both"/>
        <w:outlineLvl w:val="0"/>
        <w:rPr>
          <w:b/>
          <w:i/>
          <w:sz w:val="22"/>
          <w:szCs w:val="22"/>
        </w:rPr>
      </w:pPr>
      <w:r w:rsidRPr="00AA5A9C">
        <w:rPr>
          <w:sz w:val="22"/>
          <w:szCs w:val="22"/>
        </w:rPr>
        <w:tab/>
      </w:r>
      <w:r w:rsidRPr="00AA5A9C">
        <w:rPr>
          <w:b/>
          <w:i/>
          <w:sz w:val="22"/>
          <w:szCs w:val="22"/>
        </w:rPr>
        <w:t>Лабораторные и практические работы: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</w:r>
      <w:proofErr w:type="gramStart"/>
      <w:r w:rsidRPr="00AA5A9C">
        <w:rPr>
          <w:sz w:val="22"/>
          <w:szCs w:val="22"/>
        </w:rPr>
        <w:t>Определение (узнавание) наиболее распространённых растений и животных с использованием различных источников информации фотографий, атласов определителей, чучел, гербариев и др.).</w:t>
      </w:r>
      <w:proofErr w:type="gramEnd"/>
      <w:r w:rsidRPr="00AA5A9C">
        <w:rPr>
          <w:sz w:val="22"/>
          <w:szCs w:val="22"/>
        </w:rPr>
        <w:t xml:space="preserve"> Исследование особенностей строения растений и животных, связанных со средой обитания.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Знакомство с экологическими проблемами местности и доступными путями их решения.</w:t>
      </w:r>
    </w:p>
    <w:p w:rsidR="00B63B48" w:rsidRPr="00AA5A9C" w:rsidRDefault="00B63B48" w:rsidP="009B6EA0">
      <w:pPr>
        <w:jc w:val="both"/>
        <w:outlineLvl w:val="0"/>
        <w:rPr>
          <w:b/>
          <w:sz w:val="22"/>
          <w:szCs w:val="22"/>
        </w:rPr>
      </w:pPr>
      <w:r w:rsidRPr="00AA5A9C">
        <w:rPr>
          <w:b/>
          <w:sz w:val="22"/>
          <w:szCs w:val="22"/>
        </w:rPr>
        <w:t>Предметные результаты обучения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знать: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основные среды обитания живых организмов;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природные зоны нашей планеты, их обитателей.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уметь: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сравнивать различные среды обитания;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характеризовать условия жизни в различных средах обитания;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сравнивать условия обитания в различных природных зонах;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выявлять черты приспособленности живых организмов к определённым условиям;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приводить примеры обитателей морей и океанов;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наблюдать за живыми организмами.</w:t>
      </w:r>
    </w:p>
    <w:p w:rsidR="00B63B48" w:rsidRPr="00AA5A9C" w:rsidRDefault="00B63B48" w:rsidP="009B6EA0">
      <w:pPr>
        <w:jc w:val="both"/>
        <w:outlineLvl w:val="0"/>
        <w:rPr>
          <w:b/>
          <w:sz w:val="22"/>
          <w:szCs w:val="22"/>
        </w:rPr>
      </w:pPr>
      <w:proofErr w:type="spellStart"/>
      <w:r w:rsidRPr="00AA5A9C">
        <w:rPr>
          <w:b/>
          <w:sz w:val="22"/>
          <w:szCs w:val="22"/>
        </w:rPr>
        <w:t>Метапредметные</w:t>
      </w:r>
      <w:proofErr w:type="spellEnd"/>
      <w:r w:rsidRPr="00AA5A9C">
        <w:rPr>
          <w:b/>
          <w:sz w:val="22"/>
          <w:szCs w:val="22"/>
        </w:rPr>
        <w:t xml:space="preserve"> результаты обучения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уметь: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находить и использовать причинно следственные связи;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строить, выдвигать и формулировать простейшие гипотезы;</w:t>
      </w:r>
    </w:p>
    <w:p w:rsidR="00B63B48" w:rsidRPr="00AA5A9C" w:rsidRDefault="00B63B48" w:rsidP="00334532">
      <w:pPr>
        <w:jc w:val="both"/>
        <w:rPr>
          <w:b/>
          <w:sz w:val="22"/>
          <w:szCs w:val="22"/>
        </w:rPr>
      </w:pPr>
      <w:r w:rsidRPr="00AA5A9C">
        <w:rPr>
          <w:sz w:val="22"/>
          <w:szCs w:val="22"/>
        </w:rPr>
        <w:t xml:space="preserve">— выделять в тексте смысловые части и озаглавливать их, ставить вопросы к тексту. </w:t>
      </w:r>
    </w:p>
    <w:p w:rsidR="00B63B48" w:rsidRPr="00AA5A9C" w:rsidRDefault="00B63B48" w:rsidP="009B6EA0">
      <w:pPr>
        <w:jc w:val="center"/>
        <w:outlineLvl w:val="0"/>
        <w:rPr>
          <w:b/>
          <w:i/>
          <w:iCs/>
          <w:sz w:val="22"/>
          <w:szCs w:val="22"/>
        </w:rPr>
      </w:pPr>
      <w:r w:rsidRPr="00AA5A9C">
        <w:rPr>
          <w:b/>
          <w:i/>
          <w:iCs/>
          <w:sz w:val="22"/>
          <w:szCs w:val="22"/>
        </w:rPr>
        <w:t>Раздел 4. Человек на Земле (4 ч)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i/>
          <w:iCs/>
          <w:sz w:val="22"/>
          <w:szCs w:val="22"/>
        </w:rPr>
        <w:tab/>
      </w:r>
      <w:r w:rsidRPr="00AA5A9C">
        <w:rPr>
          <w:sz w:val="22"/>
          <w:szCs w:val="22"/>
        </w:rPr>
        <w:t>Научные представления о происхождении человека. Древние предки человека: дриопитеки и австралопитеки. Человек умелый. Человек прямоходящий. Человек разумный (неандерталец, кроманьонец, современный чело век). Изменения в природе, вызванные деятельностью чело века. Кислотные дожди, озоновая дыра, парниковый эффект, радиоактивные отходы. Биологическое разнообразие, его обеднение и пути сохранения. Опустынивание и его причины, борьба с опустыниванием. Важнейшие экологические проблемы: сохранение биологического разнообразия, борьба с уничтожением лесов и опустыниванием, защита планеты от всех видов загрязнений. Здоровье человека и безопасность   жизни. Взаимосвязь здоровья и образа жизни. Вредные привычки и их профилактика. Среда обитания человека. Правила поведения человека в опасных ситуациях природного происхождения. Простейшие способы оказания первой помощи. Демонстрация Ядовитые растения и опасные животные своей местности.</w:t>
      </w:r>
    </w:p>
    <w:p w:rsidR="00B63B48" w:rsidRPr="00AA5A9C" w:rsidRDefault="00B63B48" w:rsidP="009B6EA0">
      <w:pPr>
        <w:jc w:val="both"/>
        <w:outlineLvl w:val="0"/>
        <w:rPr>
          <w:b/>
          <w:i/>
          <w:sz w:val="22"/>
          <w:szCs w:val="22"/>
        </w:rPr>
      </w:pPr>
      <w:r w:rsidRPr="00AA5A9C">
        <w:rPr>
          <w:sz w:val="22"/>
          <w:szCs w:val="22"/>
        </w:rPr>
        <w:tab/>
      </w:r>
      <w:r w:rsidRPr="00AA5A9C">
        <w:rPr>
          <w:b/>
          <w:i/>
          <w:sz w:val="22"/>
          <w:szCs w:val="22"/>
        </w:rPr>
        <w:t>Лабораторные и практические работы: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Измерение своего роста и массы тела.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Овладение простейшими способами оказания первой доврачебной помощи.</w:t>
      </w:r>
    </w:p>
    <w:p w:rsidR="00B63B48" w:rsidRPr="00AA5A9C" w:rsidRDefault="00B63B48" w:rsidP="009B6EA0">
      <w:pPr>
        <w:jc w:val="both"/>
        <w:outlineLvl w:val="0"/>
        <w:rPr>
          <w:b/>
          <w:sz w:val="22"/>
          <w:szCs w:val="22"/>
        </w:rPr>
      </w:pPr>
      <w:r w:rsidRPr="00AA5A9C">
        <w:rPr>
          <w:b/>
          <w:sz w:val="22"/>
          <w:szCs w:val="22"/>
        </w:rPr>
        <w:t>Предметные результаты обучения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знать: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lastRenderedPageBreak/>
        <w:t>— предков человека, их характерные черты, образ жизни;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основные экологические проблемы, стоящие перед современным человечеством;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правила поведения человека в опасных ситуациях природного происхождения;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простейшие способы оказания первой помощи при ожогах, обморожении и др.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уметь: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объяснять причины негативного влияния хозяйственной деятельности человека на природу;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объяснять роль растений и животных в жизни человека;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обосновывать необходимость принятия мер по охране живой природы;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соблюдать правила поведения в природе;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различать на живых объектах, таблицах опасные для жизни человека виды растений и животных;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вести здоровый образ жизни и проводить борьбу с вредными привычками своих товарищей.</w:t>
      </w:r>
    </w:p>
    <w:p w:rsidR="00B63B48" w:rsidRPr="00AA5A9C" w:rsidRDefault="00B63B48" w:rsidP="009B6EA0">
      <w:pPr>
        <w:jc w:val="both"/>
        <w:outlineLvl w:val="0"/>
        <w:rPr>
          <w:b/>
          <w:sz w:val="22"/>
          <w:szCs w:val="22"/>
        </w:rPr>
      </w:pPr>
      <w:proofErr w:type="spellStart"/>
      <w:r w:rsidRPr="00AA5A9C">
        <w:rPr>
          <w:b/>
          <w:sz w:val="22"/>
          <w:szCs w:val="22"/>
        </w:rPr>
        <w:t>Метапредметные</w:t>
      </w:r>
      <w:proofErr w:type="spellEnd"/>
      <w:r w:rsidRPr="00AA5A9C">
        <w:rPr>
          <w:b/>
          <w:sz w:val="22"/>
          <w:szCs w:val="22"/>
        </w:rPr>
        <w:t xml:space="preserve"> результаты обучения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ab/>
        <w:t>Учащиеся должны уметь: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работать в соответствии с поставленной задачей;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составлять простой и сложный план текста;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участвовать в совместной деятельности;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работать с текстом параграфа и его компонентами;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узнавать изучаемые объекты на таблицах, в природе.</w:t>
      </w:r>
    </w:p>
    <w:p w:rsidR="00B63B48" w:rsidRPr="00AA5A9C" w:rsidRDefault="00B63B48" w:rsidP="009B6EA0">
      <w:pPr>
        <w:jc w:val="both"/>
        <w:outlineLvl w:val="0"/>
        <w:rPr>
          <w:b/>
          <w:sz w:val="22"/>
          <w:szCs w:val="22"/>
        </w:rPr>
      </w:pPr>
      <w:r w:rsidRPr="00AA5A9C">
        <w:rPr>
          <w:b/>
          <w:sz w:val="22"/>
          <w:szCs w:val="22"/>
        </w:rPr>
        <w:t>Личностные результаты обучения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Формирование ответственного отношения к обучению;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формирование познавательных интересов и мотивов к бучению;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формирование навыков поведения в природе, осознания ценности живых объектов;</w:t>
      </w:r>
    </w:p>
    <w:p w:rsidR="00B63B48" w:rsidRPr="00AA5A9C" w:rsidRDefault="00B63B48" w:rsidP="00334532">
      <w:pPr>
        <w:jc w:val="both"/>
        <w:rPr>
          <w:sz w:val="22"/>
          <w:szCs w:val="22"/>
        </w:rPr>
      </w:pPr>
      <w:r w:rsidRPr="00AA5A9C">
        <w:rPr>
          <w:sz w:val="22"/>
          <w:szCs w:val="22"/>
        </w:rPr>
        <w:t>— осознание ценности здорового и безопасного образа жизни;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формирование основ экологической культуры.</w:t>
      </w:r>
    </w:p>
    <w:p w:rsidR="00B63B48" w:rsidRPr="00AA5A9C" w:rsidRDefault="00B63B48" w:rsidP="00334532">
      <w:pPr>
        <w:ind w:left="360"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Ученик получит возможность учиться: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iCs/>
          <w:sz w:val="22"/>
          <w:szCs w:val="22"/>
        </w:rPr>
        <w:t> </w:t>
      </w:r>
      <w:r w:rsidRPr="00AA5A9C">
        <w:rPr>
          <w:sz w:val="22"/>
          <w:szCs w:val="22"/>
        </w:rPr>
        <w:t>соблюдать правила работы в кабинете биологии, с биологическими приборами и инструментами;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iCs/>
          <w:sz w:val="22"/>
          <w:szCs w:val="22"/>
        </w:rPr>
        <w:t> </w:t>
      </w:r>
      <w:r w:rsidRPr="00AA5A9C">
        <w:rPr>
          <w:sz w:val="22"/>
          <w:szCs w:val="22"/>
        </w:rPr>
        <w:t>использовать приёмы оказания первой помощи при отравлении ядовитыми грибами,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выделять эстетические достоинства некоторых объектов живой природы;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 осознанно соблюдать основные принципы и правила отношения к живой природе;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iCs/>
          <w:sz w:val="22"/>
          <w:szCs w:val="22"/>
        </w:rPr>
        <w:t> </w:t>
      </w:r>
      <w:r w:rsidRPr="00AA5A9C">
        <w:rPr>
          <w:sz w:val="22"/>
          <w:szCs w:val="22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iCs/>
          <w:sz w:val="22"/>
          <w:szCs w:val="22"/>
        </w:rPr>
        <w:t> </w:t>
      </w:r>
      <w:r w:rsidRPr="00AA5A9C">
        <w:rPr>
          <w:sz w:val="22"/>
          <w:szCs w:val="22"/>
        </w:rPr>
        <w:t>находить информацию о живых объектах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iCs/>
          <w:sz w:val="22"/>
          <w:szCs w:val="22"/>
        </w:rPr>
        <w:t> </w:t>
      </w:r>
      <w:r w:rsidRPr="00AA5A9C">
        <w:rPr>
          <w:sz w:val="22"/>
          <w:szCs w:val="22"/>
        </w:rPr>
        <w:t>выбирать целевые и смысловые установки в своих действиях и поступках по отношению к живой природе.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sz w:val="22"/>
          <w:szCs w:val="22"/>
        </w:rPr>
        <w:t>соблюдать правила работы в кабинете биологии, с биологическими приборами и инструментами;</w:t>
      </w:r>
    </w:p>
    <w:p w:rsidR="00B63B48" w:rsidRPr="00AA5A9C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sz w:val="22"/>
          <w:szCs w:val="22"/>
        </w:rPr>
      </w:pPr>
      <w:r w:rsidRPr="00AA5A9C">
        <w:rPr>
          <w:iCs/>
          <w:sz w:val="22"/>
          <w:szCs w:val="22"/>
        </w:rPr>
        <w:t> </w:t>
      </w:r>
      <w:r w:rsidRPr="00AA5A9C">
        <w:rPr>
          <w:sz w:val="22"/>
          <w:szCs w:val="22"/>
        </w:rPr>
        <w:t>использовать приёмы оказания первой помощи при отравлении ядовитыми грибами,</w:t>
      </w:r>
    </w:p>
    <w:p w:rsidR="00B63B48" w:rsidRPr="009B6EA0" w:rsidRDefault="00B63B48" w:rsidP="00334532">
      <w:pPr>
        <w:widowControl w:val="0"/>
        <w:numPr>
          <w:ilvl w:val="0"/>
          <w:numId w:val="8"/>
        </w:numPr>
        <w:suppressAutoHyphens/>
        <w:jc w:val="both"/>
      </w:pPr>
      <w:r w:rsidRPr="009B6EA0">
        <w:rPr>
          <w:iCs/>
        </w:rPr>
        <w:t> </w:t>
      </w:r>
      <w:r w:rsidRPr="009B6EA0">
        <w:t>выделять эстетические достоинства некоторых объектов живой природы;</w:t>
      </w:r>
    </w:p>
    <w:p w:rsidR="00B63B48" w:rsidRPr="009B6EA0" w:rsidRDefault="00B63B48" w:rsidP="00334532">
      <w:pPr>
        <w:widowControl w:val="0"/>
        <w:numPr>
          <w:ilvl w:val="0"/>
          <w:numId w:val="8"/>
        </w:numPr>
        <w:suppressAutoHyphens/>
        <w:jc w:val="both"/>
      </w:pPr>
      <w:r w:rsidRPr="009B6EA0">
        <w:t> осознанно соблюдать основные принципы и правила отношения к живой природе;</w:t>
      </w:r>
    </w:p>
    <w:p w:rsidR="00B63B48" w:rsidRPr="009B6EA0" w:rsidRDefault="00B63B48" w:rsidP="00334532">
      <w:pPr>
        <w:widowControl w:val="0"/>
        <w:numPr>
          <w:ilvl w:val="0"/>
          <w:numId w:val="8"/>
        </w:numPr>
        <w:suppressAutoHyphens/>
        <w:jc w:val="both"/>
      </w:pPr>
      <w:r w:rsidRPr="009B6EA0">
        <w:rPr>
          <w:iCs/>
        </w:rPr>
        <w:lastRenderedPageBreak/>
        <w:t> </w:t>
      </w:r>
      <w:r w:rsidRPr="009B6EA0"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B63B48" w:rsidRPr="009B6EA0" w:rsidRDefault="00B63B48" w:rsidP="00334532">
      <w:pPr>
        <w:widowControl w:val="0"/>
        <w:numPr>
          <w:ilvl w:val="0"/>
          <w:numId w:val="8"/>
        </w:numPr>
        <w:suppressAutoHyphens/>
        <w:jc w:val="both"/>
      </w:pPr>
      <w:r w:rsidRPr="009B6EA0">
        <w:rPr>
          <w:iCs/>
        </w:rPr>
        <w:t> </w:t>
      </w:r>
      <w:r w:rsidRPr="009B6EA0">
        <w:t>находить информацию о живых объектах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B63B48" w:rsidRPr="009B6EA0" w:rsidRDefault="00B63B48" w:rsidP="00334532">
      <w:pPr>
        <w:widowControl w:val="0"/>
        <w:numPr>
          <w:ilvl w:val="0"/>
          <w:numId w:val="8"/>
        </w:numPr>
        <w:suppressAutoHyphens/>
        <w:jc w:val="both"/>
        <w:rPr>
          <w:b/>
        </w:rPr>
      </w:pPr>
      <w:r w:rsidRPr="009B6EA0">
        <w:rPr>
          <w:iCs/>
        </w:rPr>
        <w:t> </w:t>
      </w:r>
      <w:r w:rsidRPr="009B6EA0">
        <w:t>выбирать целевые и смысловые установки в своих действиях и поступках по отношению к живой природе.</w:t>
      </w:r>
    </w:p>
    <w:p w:rsidR="00B63B48" w:rsidRPr="009B6EA0" w:rsidRDefault="00B63B48"/>
    <w:p w:rsidR="00B63B48" w:rsidRPr="009B6EA0" w:rsidRDefault="00B63B48"/>
    <w:p w:rsidR="00B63B48" w:rsidRPr="009B6EA0" w:rsidRDefault="00B63B48" w:rsidP="009B6EA0">
      <w:pPr>
        <w:outlineLvl w:val="0"/>
        <w:rPr>
          <w:b/>
          <w:u w:val="single"/>
        </w:rPr>
      </w:pPr>
    </w:p>
    <w:p w:rsidR="00B63B48" w:rsidRPr="009B6EA0" w:rsidRDefault="00B63B48" w:rsidP="009B6EA0">
      <w:pPr>
        <w:outlineLvl w:val="0"/>
        <w:rPr>
          <w:b/>
          <w:u w:val="single"/>
        </w:rPr>
      </w:pPr>
    </w:p>
    <w:p w:rsidR="00B63B48" w:rsidRPr="00A944DB" w:rsidRDefault="00B63B48" w:rsidP="009B6EA0">
      <w:pPr>
        <w:outlineLvl w:val="0"/>
        <w:rPr>
          <w:b/>
          <w:sz w:val="22"/>
          <w:szCs w:val="22"/>
          <w:u w:val="single"/>
        </w:rPr>
      </w:pPr>
    </w:p>
    <w:p w:rsidR="00B21CCB" w:rsidRPr="00A944DB" w:rsidRDefault="00B21CCB" w:rsidP="009B6EA0">
      <w:pPr>
        <w:outlineLvl w:val="0"/>
        <w:rPr>
          <w:b/>
          <w:sz w:val="22"/>
          <w:szCs w:val="22"/>
          <w:u w:val="single"/>
        </w:rPr>
      </w:pPr>
    </w:p>
    <w:p w:rsidR="00B63B48" w:rsidRPr="00A944DB" w:rsidRDefault="00B63B48" w:rsidP="009B6EA0">
      <w:pPr>
        <w:outlineLvl w:val="0"/>
        <w:rPr>
          <w:b/>
          <w:sz w:val="22"/>
          <w:szCs w:val="22"/>
          <w:u w:val="single"/>
        </w:rPr>
      </w:pPr>
      <w:proofErr w:type="spellStart"/>
      <w:r w:rsidRPr="00A944DB">
        <w:rPr>
          <w:b/>
          <w:sz w:val="22"/>
          <w:szCs w:val="22"/>
          <w:u w:val="single"/>
        </w:rPr>
        <w:t>Календарно-тематичесое</w:t>
      </w:r>
      <w:proofErr w:type="spellEnd"/>
      <w:r w:rsidRPr="00A944DB">
        <w:rPr>
          <w:b/>
          <w:sz w:val="22"/>
          <w:szCs w:val="22"/>
          <w:u w:val="single"/>
        </w:rPr>
        <w:t xml:space="preserve"> планирование учебного процесса.</w:t>
      </w:r>
    </w:p>
    <w:p w:rsidR="00B63B48" w:rsidRPr="00A944DB" w:rsidRDefault="00B63B48" w:rsidP="004C7ECE">
      <w:pPr>
        <w:jc w:val="center"/>
        <w:rPr>
          <w:b/>
          <w:sz w:val="22"/>
          <w:szCs w:val="22"/>
          <w:u w:val="single"/>
        </w:rPr>
      </w:pPr>
    </w:p>
    <w:tbl>
      <w:tblPr>
        <w:tblW w:w="23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60"/>
        <w:gridCol w:w="3240"/>
        <w:gridCol w:w="720"/>
        <w:gridCol w:w="180"/>
        <w:gridCol w:w="1980"/>
        <w:gridCol w:w="3600"/>
        <w:gridCol w:w="1765"/>
        <w:gridCol w:w="1185"/>
        <w:gridCol w:w="9356"/>
      </w:tblGrid>
      <w:tr w:rsidR="00B63B48" w:rsidRPr="00A944DB" w:rsidTr="00AC4434">
        <w:tc>
          <w:tcPr>
            <w:tcW w:w="828" w:type="dxa"/>
            <w:vMerge w:val="restart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№ урока</w:t>
            </w:r>
          </w:p>
        </w:tc>
        <w:tc>
          <w:tcPr>
            <w:tcW w:w="3600" w:type="dxa"/>
            <w:gridSpan w:val="2"/>
            <w:vMerge w:val="restart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Тема урока</w:t>
            </w:r>
          </w:p>
        </w:tc>
        <w:tc>
          <w:tcPr>
            <w:tcW w:w="720" w:type="dxa"/>
            <w:vMerge w:val="restart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Количество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2160" w:type="dxa"/>
            <w:gridSpan w:val="2"/>
            <w:vMerge w:val="restart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Элементы содержания</w:t>
            </w:r>
          </w:p>
        </w:tc>
        <w:tc>
          <w:tcPr>
            <w:tcW w:w="3600" w:type="dxa"/>
            <w:vMerge w:val="restart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Требования к уровню подготовки </w:t>
            </w:r>
            <w:proofErr w:type="gramStart"/>
            <w:r w:rsidRPr="00A944DB">
              <w:rPr>
                <w:sz w:val="22"/>
                <w:szCs w:val="22"/>
              </w:rPr>
              <w:t>обучающихся</w:t>
            </w:r>
            <w:proofErr w:type="gramEnd"/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 ( личностные, </w:t>
            </w:r>
            <w:proofErr w:type="spellStart"/>
            <w:r w:rsidRPr="00A944DB">
              <w:rPr>
                <w:sz w:val="22"/>
                <w:szCs w:val="22"/>
              </w:rPr>
              <w:t>метапредметные</w:t>
            </w:r>
            <w:proofErr w:type="spellEnd"/>
            <w:r w:rsidRPr="00A944DB">
              <w:rPr>
                <w:sz w:val="22"/>
                <w:szCs w:val="22"/>
              </w:rPr>
              <w:t>, предметные)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  <w:vMerge w:val="restart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0541" w:type="dxa"/>
            <w:gridSpan w:val="2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Дата проведения</w:t>
            </w:r>
          </w:p>
        </w:tc>
      </w:tr>
      <w:tr w:rsidR="00B63B48" w:rsidRPr="00A944DB" w:rsidTr="00AC4434">
        <w:tc>
          <w:tcPr>
            <w:tcW w:w="828" w:type="dxa"/>
            <w:vMerge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  <w:vMerge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3600" w:type="dxa"/>
            <w:vMerge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план</w:t>
            </w:r>
          </w:p>
        </w:tc>
        <w:tc>
          <w:tcPr>
            <w:tcW w:w="9356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факт</w:t>
            </w:r>
          </w:p>
        </w:tc>
      </w:tr>
      <w:tr w:rsidR="00B63B48" w:rsidRPr="00A944DB" w:rsidTr="00AC4434">
        <w:tc>
          <w:tcPr>
            <w:tcW w:w="23214" w:type="dxa"/>
            <w:gridSpan w:val="10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  <w:p w:rsidR="00A944DB" w:rsidRPr="00A944DB" w:rsidRDefault="00B63B48">
            <w:pPr>
              <w:rPr>
                <w:b/>
                <w:sz w:val="52"/>
                <w:szCs w:val="52"/>
              </w:rPr>
            </w:pPr>
            <w:r w:rsidRPr="00A944DB">
              <w:rPr>
                <w:b/>
                <w:sz w:val="52"/>
                <w:szCs w:val="52"/>
              </w:rPr>
              <w:t xml:space="preserve">Раздел 1. Живой организм: строение и изучение. </w:t>
            </w:r>
          </w:p>
          <w:p w:rsidR="00B63B48" w:rsidRPr="00A944DB" w:rsidRDefault="00B63B48">
            <w:pPr>
              <w:rPr>
                <w:b/>
                <w:sz w:val="52"/>
                <w:szCs w:val="52"/>
              </w:rPr>
            </w:pPr>
          </w:p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</w:tr>
      <w:tr w:rsidR="00B21CCB" w:rsidRPr="00A944DB" w:rsidTr="007721CF">
        <w:trPr>
          <w:trHeight w:val="8636"/>
        </w:trPr>
        <w:tc>
          <w:tcPr>
            <w:tcW w:w="828" w:type="dxa"/>
          </w:tcPr>
          <w:p w:rsidR="00B21CCB" w:rsidRPr="00A944DB" w:rsidRDefault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600" w:type="dxa"/>
            <w:gridSpan w:val="2"/>
          </w:tcPr>
          <w:p w:rsidR="00B21CCB" w:rsidRPr="00A944DB" w:rsidRDefault="00B21CCB">
            <w:pPr>
              <w:rPr>
                <w:sz w:val="22"/>
                <w:szCs w:val="22"/>
              </w:rPr>
            </w:pPr>
            <w:proofErr w:type="spellStart"/>
            <w:r w:rsidRPr="00A944DB">
              <w:rPr>
                <w:sz w:val="22"/>
                <w:szCs w:val="22"/>
              </w:rPr>
              <w:t>Введение</w:t>
            </w:r>
            <w:proofErr w:type="gramStart"/>
            <w:r w:rsidRPr="00A944DB">
              <w:rPr>
                <w:sz w:val="22"/>
                <w:szCs w:val="22"/>
              </w:rPr>
              <w:t>.Ч</w:t>
            </w:r>
            <w:proofErr w:type="gramEnd"/>
            <w:r w:rsidRPr="00A944DB">
              <w:rPr>
                <w:sz w:val="22"/>
                <w:szCs w:val="22"/>
              </w:rPr>
              <w:t>то</w:t>
            </w:r>
            <w:proofErr w:type="spellEnd"/>
            <w:r w:rsidRPr="00A944DB">
              <w:rPr>
                <w:sz w:val="22"/>
                <w:szCs w:val="22"/>
              </w:rPr>
              <w:t xml:space="preserve"> такое живой организм.</w:t>
            </w: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Наука о живой природе.</w:t>
            </w:r>
          </w:p>
        </w:tc>
        <w:tc>
          <w:tcPr>
            <w:tcW w:w="720" w:type="dxa"/>
          </w:tcPr>
          <w:p w:rsidR="00B21CCB" w:rsidRPr="00A944DB" w:rsidRDefault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B21CCB" w:rsidRPr="00A944DB" w:rsidRDefault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Базовые понятия: биология, живой организм, признаки живого.</w:t>
            </w: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Биология – наука о живых организмах. Разнообразие биологических наук.</w:t>
            </w:r>
          </w:p>
        </w:tc>
        <w:tc>
          <w:tcPr>
            <w:tcW w:w="3600" w:type="dxa"/>
          </w:tcPr>
          <w:p w:rsidR="00B21CCB" w:rsidRPr="00A944DB" w:rsidRDefault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Предметные: научатся называть основные свойства живых организмов, признаки, по которым живые организмы отличаются от неживых, уметь объяснять значение биологических знаний в повседневной жизни.</w:t>
            </w:r>
          </w:p>
          <w:p w:rsidR="00B21CCB" w:rsidRPr="00A944DB" w:rsidRDefault="00B21CCB">
            <w:pPr>
              <w:rPr>
                <w:sz w:val="22"/>
                <w:szCs w:val="22"/>
              </w:rPr>
            </w:pPr>
          </w:p>
          <w:p w:rsidR="00B21CCB" w:rsidRPr="00A944DB" w:rsidRDefault="00B21CCB">
            <w:pPr>
              <w:rPr>
                <w:sz w:val="22"/>
                <w:szCs w:val="22"/>
              </w:rPr>
            </w:pPr>
            <w:proofErr w:type="spellStart"/>
            <w:r w:rsidRPr="00A944DB">
              <w:rPr>
                <w:sz w:val="22"/>
                <w:szCs w:val="22"/>
              </w:rPr>
              <w:t>Метапредметные</w:t>
            </w:r>
            <w:proofErr w:type="spellEnd"/>
            <w:r w:rsidRPr="00A944DB">
              <w:rPr>
                <w:sz w:val="22"/>
                <w:szCs w:val="22"/>
              </w:rPr>
              <w:t>: применять приемы работы с информацией, поиск и отбор источников необходимой информации, систематизировать информацию, планировать учебное сотрудничество с учителем и сверстниками.</w:t>
            </w:r>
          </w:p>
          <w:p w:rsidR="00B21CCB" w:rsidRPr="00A944DB" w:rsidRDefault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Личностные</w:t>
            </w:r>
            <w:proofErr w:type="gramStart"/>
            <w:r w:rsidRPr="00A944DB">
              <w:rPr>
                <w:sz w:val="22"/>
                <w:szCs w:val="22"/>
              </w:rPr>
              <w:t xml:space="preserve"> :</w:t>
            </w:r>
            <w:proofErr w:type="gramEnd"/>
            <w:r w:rsidRPr="00A944DB">
              <w:rPr>
                <w:sz w:val="22"/>
                <w:szCs w:val="22"/>
              </w:rPr>
              <w:t xml:space="preserve"> проявлять любознательность и интерес к изучению природы методами естественных наук.</w:t>
            </w:r>
          </w:p>
          <w:p w:rsidR="00B21CCB" w:rsidRPr="00A944DB" w:rsidRDefault="00B21CCB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понимание что биология – наука о живых организмах, интерес к изучению биологических наук и их объектов.</w:t>
            </w:r>
          </w:p>
          <w:p w:rsidR="00B21CCB" w:rsidRPr="00A944DB" w:rsidRDefault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поиск и выделение значимых функциональных связей и отношений между частями целого, сравнение и сопоставление, классификация объектов по предложенным критериям.</w:t>
            </w:r>
          </w:p>
          <w:p w:rsidR="00B21CCB" w:rsidRPr="00A944DB" w:rsidRDefault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 – развитие познавательных интересов, умения работать с различными источниками информации.</w:t>
            </w: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B21CCB" w:rsidRPr="00A944DB" w:rsidRDefault="00B21CCB" w:rsidP="00AC443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Фронтальный опрос по вопросам стр. 11 учебника.</w:t>
            </w:r>
          </w:p>
          <w:p w:rsidR="00B21CCB" w:rsidRPr="00A944DB" w:rsidRDefault="00B21CCB" w:rsidP="00AC4434">
            <w:pPr>
              <w:jc w:val="center"/>
              <w:rPr>
                <w:sz w:val="22"/>
                <w:szCs w:val="22"/>
              </w:rPr>
            </w:pPr>
          </w:p>
          <w:p w:rsidR="00B21CCB" w:rsidRPr="00A944DB" w:rsidRDefault="00B21CCB" w:rsidP="00AC4434">
            <w:pPr>
              <w:jc w:val="center"/>
              <w:rPr>
                <w:sz w:val="22"/>
                <w:szCs w:val="22"/>
              </w:rPr>
            </w:pPr>
          </w:p>
          <w:p w:rsidR="00B21CCB" w:rsidRPr="00A944DB" w:rsidRDefault="00B21CCB" w:rsidP="00AC4434">
            <w:pPr>
              <w:jc w:val="center"/>
              <w:rPr>
                <w:sz w:val="22"/>
                <w:szCs w:val="22"/>
              </w:rPr>
            </w:pPr>
          </w:p>
          <w:p w:rsidR="00B21CCB" w:rsidRPr="00A944DB" w:rsidRDefault="00B21CCB" w:rsidP="00AC4434">
            <w:pPr>
              <w:jc w:val="center"/>
              <w:rPr>
                <w:sz w:val="22"/>
                <w:szCs w:val="22"/>
              </w:rPr>
            </w:pPr>
          </w:p>
          <w:p w:rsidR="00B21CCB" w:rsidRPr="00A944DB" w:rsidRDefault="00B21CCB" w:rsidP="00AC4434">
            <w:pPr>
              <w:jc w:val="center"/>
              <w:rPr>
                <w:sz w:val="22"/>
                <w:szCs w:val="22"/>
              </w:rPr>
            </w:pPr>
          </w:p>
          <w:p w:rsidR="00B21CCB" w:rsidRPr="00A944DB" w:rsidRDefault="00B21CCB" w:rsidP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Устно отвечать на вопросы стр. 16 учебника, узнать об одной из биологических наук больше, чем сказано в учебнике, записать кратко 3-5 предложений  в тетрадь о ней.</w:t>
            </w:r>
          </w:p>
          <w:p w:rsidR="00B21CCB" w:rsidRPr="00A944DB" w:rsidRDefault="00B21CCB" w:rsidP="00AC4434">
            <w:pPr>
              <w:jc w:val="center"/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Принести по три листочка дуба, клена, соцветия бархатцев</w:t>
            </w:r>
          </w:p>
          <w:p w:rsidR="00B21CCB" w:rsidRPr="00A944DB" w:rsidRDefault="00B21CCB" w:rsidP="00AC4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B21CCB" w:rsidRPr="00A944DB" w:rsidRDefault="00B21CCB" w:rsidP="00AC4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B21CCB" w:rsidRPr="00A944DB" w:rsidRDefault="00B21CCB" w:rsidP="00AC4434">
            <w:pPr>
              <w:jc w:val="center"/>
              <w:rPr>
                <w:sz w:val="22"/>
                <w:szCs w:val="22"/>
              </w:rPr>
            </w:pPr>
          </w:p>
        </w:tc>
      </w:tr>
      <w:tr w:rsidR="00B21CCB" w:rsidRPr="00A944DB" w:rsidTr="007721CF">
        <w:trPr>
          <w:trHeight w:val="5518"/>
        </w:trPr>
        <w:tc>
          <w:tcPr>
            <w:tcW w:w="828" w:type="dxa"/>
          </w:tcPr>
          <w:p w:rsidR="00B21CCB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2</w:t>
            </w: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</w:tc>
        <w:tc>
          <w:tcPr>
            <w:tcW w:w="3600" w:type="dxa"/>
            <w:gridSpan w:val="2"/>
          </w:tcPr>
          <w:p w:rsidR="00B21CCB" w:rsidRPr="00A944DB" w:rsidRDefault="00B21CCB" w:rsidP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Химический состав клетки.</w:t>
            </w:r>
          </w:p>
        </w:tc>
        <w:tc>
          <w:tcPr>
            <w:tcW w:w="720" w:type="dxa"/>
          </w:tcPr>
          <w:p w:rsidR="00B21CCB" w:rsidRPr="00A944DB" w:rsidRDefault="00B21CCB">
            <w:pPr>
              <w:rPr>
                <w:sz w:val="22"/>
                <w:szCs w:val="22"/>
              </w:rPr>
            </w:pP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B21CCB" w:rsidRPr="00A944DB" w:rsidRDefault="00B21CCB" w:rsidP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Неорганические вещества, органические вещества, белки, жиры, углеводы, нуклеиновые кислоты</w:t>
            </w:r>
          </w:p>
        </w:tc>
        <w:tc>
          <w:tcPr>
            <w:tcW w:w="3600" w:type="dxa"/>
          </w:tcPr>
          <w:p w:rsidR="00B21CCB" w:rsidRPr="00A944DB" w:rsidRDefault="00B21CCB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научатся называть основные органические и минеральные вещества, входящие в состав клетки, объяснять роль органических и минеральных веществ в клетке.</w:t>
            </w:r>
          </w:p>
          <w:p w:rsidR="00B21CCB" w:rsidRPr="00A944DB" w:rsidRDefault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 использовать приемы работы с информацией: поиск и отбор источников необходимой информации, составлять план работы с учебником, выполнять задания в соответствии с поставленной целью.</w:t>
            </w: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 осознают ответственное отношение к природе, понимают необходимость защиты окружающей среды, демонстрируют стремление к здоровому образу жизни. необходимость</w:t>
            </w:r>
          </w:p>
        </w:tc>
        <w:tc>
          <w:tcPr>
            <w:tcW w:w="1765" w:type="dxa"/>
          </w:tcPr>
          <w:p w:rsidR="00B21CCB" w:rsidRPr="00A944DB" w:rsidRDefault="00B21CC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32 учебника</w:t>
            </w:r>
          </w:p>
          <w:p w:rsidR="00B21CCB" w:rsidRPr="00A944DB" w:rsidRDefault="00B21CCB" w:rsidP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Ответить на вопросы стр. 38 учебника устно.</w:t>
            </w:r>
          </w:p>
        </w:tc>
        <w:tc>
          <w:tcPr>
            <w:tcW w:w="1185" w:type="dxa"/>
          </w:tcPr>
          <w:p w:rsidR="00B21CCB" w:rsidRPr="00A944DB" w:rsidRDefault="00B21CCB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B21CCB" w:rsidRPr="00A944DB" w:rsidRDefault="00B21CCB">
            <w:pPr>
              <w:rPr>
                <w:sz w:val="22"/>
                <w:szCs w:val="22"/>
              </w:rPr>
            </w:pPr>
          </w:p>
        </w:tc>
      </w:tr>
      <w:tr w:rsidR="00B63B48" w:rsidRPr="00A944DB" w:rsidTr="00AC4434">
        <w:tc>
          <w:tcPr>
            <w:tcW w:w="828" w:type="dxa"/>
          </w:tcPr>
          <w:p w:rsidR="00B63B48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3</w:t>
            </w:r>
          </w:p>
        </w:tc>
        <w:tc>
          <w:tcPr>
            <w:tcW w:w="3600" w:type="dxa"/>
            <w:gridSpan w:val="2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Вещества и явления в окружающем мире.</w:t>
            </w:r>
          </w:p>
        </w:tc>
        <w:tc>
          <w:tcPr>
            <w:tcW w:w="72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Тела, вещества, смеси, химические элементы, физические явления, химические явления, простые и сложные вещества</w:t>
            </w:r>
          </w:p>
        </w:tc>
        <w:tc>
          <w:tcPr>
            <w:tcW w:w="360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научатся наблюдать вещества в различных агрегатных состояниях, называть признаки тел живой и неживой природы, различать тела живой и неживой природы.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использовать приемы работы с информацией: поиск и отбор источников необходимой информации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Л </w:t>
            </w:r>
            <w:proofErr w:type="gramStart"/>
            <w:r w:rsidRPr="00A944DB">
              <w:rPr>
                <w:sz w:val="22"/>
                <w:szCs w:val="22"/>
              </w:rPr>
              <w:t>–п</w:t>
            </w:r>
            <w:proofErr w:type="gramEnd"/>
            <w:r w:rsidRPr="00A944DB">
              <w:rPr>
                <w:sz w:val="22"/>
                <w:szCs w:val="22"/>
              </w:rPr>
              <w:t>роявляют любознательность ,интерес к изучаемому, осуществляют нравственно- эстетическое оценивание содержания..</w:t>
            </w:r>
          </w:p>
        </w:tc>
        <w:tc>
          <w:tcPr>
            <w:tcW w:w="176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Составить кроссво</w:t>
            </w:r>
            <w:proofErr w:type="gramStart"/>
            <w:r w:rsidRPr="00A944DB">
              <w:rPr>
                <w:sz w:val="22"/>
                <w:szCs w:val="22"/>
              </w:rPr>
              <w:t>рд с кл</w:t>
            </w:r>
            <w:proofErr w:type="gramEnd"/>
            <w:r w:rsidRPr="00A944DB">
              <w:rPr>
                <w:sz w:val="22"/>
                <w:szCs w:val="22"/>
              </w:rPr>
              <w:t>ючевым словом «Клетка»</w:t>
            </w:r>
          </w:p>
        </w:tc>
        <w:tc>
          <w:tcPr>
            <w:tcW w:w="118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</w:tr>
      <w:tr w:rsidR="00B63B48" w:rsidRPr="00A944DB" w:rsidTr="00AC4434">
        <w:tc>
          <w:tcPr>
            <w:tcW w:w="828" w:type="dxa"/>
          </w:tcPr>
          <w:p w:rsidR="00B63B48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4</w:t>
            </w:r>
          </w:p>
        </w:tc>
        <w:tc>
          <w:tcPr>
            <w:tcW w:w="3600" w:type="dxa"/>
            <w:gridSpan w:val="2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Великие естествоиспытатели.</w:t>
            </w:r>
          </w:p>
        </w:tc>
        <w:tc>
          <w:tcPr>
            <w:tcW w:w="72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Естественные науки, персоналии </w:t>
            </w:r>
            <w:r w:rsidRPr="00A944DB">
              <w:rPr>
                <w:sz w:val="22"/>
                <w:szCs w:val="22"/>
              </w:rPr>
              <w:lastRenderedPageBreak/>
              <w:t>естествоиспытателей</w:t>
            </w:r>
          </w:p>
        </w:tc>
        <w:tc>
          <w:tcPr>
            <w:tcW w:w="360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lastRenderedPageBreak/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 научатся называть ведущих естествоиспытателей и их роль в </w:t>
            </w:r>
            <w:r w:rsidRPr="00A944DB">
              <w:rPr>
                <w:sz w:val="22"/>
                <w:szCs w:val="22"/>
              </w:rPr>
              <w:lastRenderedPageBreak/>
              <w:t>изучении природы.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применять приемы работы с информацией, планировать учебные сотрудничества с учителем и сверстниками, владеть монологической и диалогической формами речи в соответствии с нормами языка.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 -  проявляют любознательность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>интерес к изучаемому, осуществляют нравственно- эстетическое оценивание содержания.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Найти дополнительны</w:t>
            </w:r>
            <w:r w:rsidRPr="00A944DB">
              <w:rPr>
                <w:sz w:val="22"/>
                <w:szCs w:val="22"/>
              </w:rPr>
              <w:lastRenderedPageBreak/>
              <w:t>й материал об одном из ученых и составить сообщение из 10 предложений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записать его в тетрадь.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Подготовиться к контрольному срезу по разделу « Живой организм».</w:t>
            </w:r>
          </w:p>
        </w:tc>
        <w:tc>
          <w:tcPr>
            <w:tcW w:w="118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</w:tr>
      <w:tr w:rsidR="00B63B48" w:rsidRPr="00A944DB" w:rsidTr="00AA5A9C">
        <w:trPr>
          <w:trHeight w:val="2108"/>
        </w:trPr>
        <w:tc>
          <w:tcPr>
            <w:tcW w:w="23214" w:type="dxa"/>
            <w:gridSpan w:val="10"/>
          </w:tcPr>
          <w:p w:rsidR="00B63B48" w:rsidRPr="00A944DB" w:rsidRDefault="00A944DB" w:rsidP="00A944DB">
            <w:pPr>
              <w:tabs>
                <w:tab w:val="left" w:pos="6000"/>
              </w:tabs>
              <w:rPr>
                <w:sz w:val="32"/>
                <w:szCs w:val="32"/>
              </w:rPr>
            </w:pPr>
            <w:r w:rsidRPr="00A944DB">
              <w:rPr>
                <w:sz w:val="32"/>
                <w:szCs w:val="32"/>
              </w:rPr>
              <w:lastRenderedPageBreak/>
              <w:tab/>
            </w:r>
          </w:p>
          <w:p w:rsidR="00A944DB" w:rsidRDefault="00B63B48">
            <w:pPr>
              <w:rPr>
                <w:b/>
                <w:sz w:val="52"/>
                <w:szCs w:val="52"/>
              </w:rPr>
            </w:pPr>
            <w:r w:rsidRPr="00A944DB">
              <w:rPr>
                <w:b/>
                <w:sz w:val="52"/>
                <w:szCs w:val="52"/>
              </w:rPr>
              <w:t>Раздел 2. Многообразие живых организмов.</w:t>
            </w:r>
          </w:p>
          <w:p w:rsidR="00B63B48" w:rsidRPr="00A944DB" w:rsidRDefault="00B63B48">
            <w:pPr>
              <w:rPr>
                <w:b/>
                <w:sz w:val="52"/>
                <w:szCs w:val="52"/>
              </w:rPr>
            </w:pPr>
          </w:p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</w:tr>
      <w:tr w:rsidR="004E7B8A" w:rsidRPr="00A944DB" w:rsidTr="004E7B8A">
        <w:trPr>
          <w:trHeight w:val="11039"/>
        </w:trPr>
        <w:tc>
          <w:tcPr>
            <w:tcW w:w="1188" w:type="dxa"/>
            <w:gridSpan w:val="2"/>
          </w:tcPr>
          <w:p w:rsidR="004E7B8A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5</w:t>
            </w:r>
          </w:p>
          <w:p w:rsidR="004E7B8A" w:rsidRPr="00A944DB" w:rsidRDefault="004E7B8A" w:rsidP="004E7B8A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4E7B8A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Как развивалась жизнь на Земле.</w:t>
            </w:r>
          </w:p>
          <w:p w:rsidR="004E7B8A" w:rsidRPr="00A944DB" w:rsidRDefault="004E7B8A" w:rsidP="004E7B8A">
            <w:pPr>
              <w:rPr>
                <w:sz w:val="22"/>
                <w:szCs w:val="22"/>
              </w:rPr>
            </w:pPr>
          </w:p>
          <w:p w:rsidR="004E7B8A" w:rsidRPr="00A944DB" w:rsidRDefault="004E7B8A" w:rsidP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Разнообразие живого.</w:t>
            </w:r>
          </w:p>
        </w:tc>
        <w:tc>
          <w:tcPr>
            <w:tcW w:w="900" w:type="dxa"/>
            <w:gridSpan w:val="2"/>
          </w:tcPr>
          <w:p w:rsidR="004E7B8A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  <w:p w:rsidR="004E7B8A" w:rsidRPr="00A944DB" w:rsidRDefault="004E7B8A" w:rsidP="004E7B8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4E7B8A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Этапы развития Земли, трилобиты, стегоцефалы, период, динозавр.</w:t>
            </w:r>
          </w:p>
          <w:p w:rsidR="004E7B8A" w:rsidRPr="00A944DB" w:rsidRDefault="004E7B8A" w:rsidP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Систематика, классификация, царство природы, вид.</w:t>
            </w:r>
          </w:p>
        </w:tc>
        <w:tc>
          <w:tcPr>
            <w:tcW w:w="3600" w:type="dxa"/>
          </w:tcPr>
          <w:p w:rsidR="004E7B8A" w:rsidRPr="00A944DB" w:rsidRDefault="004E7B8A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научатся выделять существенные признаки строения и жизнедеятельности изучаемых биологических объектов.</w:t>
            </w:r>
          </w:p>
          <w:p w:rsidR="004E7B8A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использовать разнообразные приемы работы с информацией: поиск и отбор источников необходимой информации, систематизация информации, осуществлять постановку и формулирование проблемы</w:t>
            </w:r>
          </w:p>
          <w:p w:rsidR="004E7B8A" w:rsidRPr="00A944DB" w:rsidRDefault="004E7B8A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имеют адекватную позитивную самооценку, чувства самоуважения и </w:t>
            </w:r>
            <w:proofErr w:type="spellStart"/>
            <w:r w:rsidRPr="00A944DB">
              <w:rPr>
                <w:sz w:val="22"/>
                <w:szCs w:val="22"/>
              </w:rPr>
              <w:t>самопринятия</w:t>
            </w:r>
            <w:proofErr w:type="spellEnd"/>
            <w:r w:rsidRPr="00A944DB">
              <w:rPr>
                <w:sz w:val="22"/>
                <w:szCs w:val="22"/>
              </w:rPr>
              <w:t>, понимают необходимость учения, осознают свои возможности в учении</w:t>
            </w:r>
          </w:p>
          <w:p w:rsidR="004E7B8A" w:rsidRPr="00A944DB" w:rsidRDefault="004E7B8A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научиться называть основные признаки представителей царств живой природы, признаки живых организмов, среды обитания различных живых существ.</w:t>
            </w:r>
          </w:p>
          <w:p w:rsidR="004E7B8A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</w:t>
            </w:r>
          </w:p>
          <w:p w:rsidR="004E7B8A" w:rsidRPr="00A944DB" w:rsidRDefault="004E7B8A" w:rsidP="004E7B8A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проявляют любознательность ,интерес к изучаемому, осуществляют нравственно- эстетическое оценивание содержания..</w:t>
            </w:r>
          </w:p>
        </w:tc>
        <w:tc>
          <w:tcPr>
            <w:tcW w:w="1765" w:type="dxa"/>
          </w:tcPr>
          <w:p w:rsidR="004E7B8A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Составить рассказ об одном из животных прошлого, используя разные источники информации (на 1 минуту)</w:t>
            </w:r>
          </w:p>
          <w:p w:rsidR="004E7B8A" w:rsidRPr="00A944DB" w:rsidRDefault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Вспомнить, что изучает наука палеонтология. </w:t>
            </w:r>
          </w:p>
          <w:p w:rsidR="004E7B8A" w:rsidRPr="00A944DB" w:rsidRDefault="004E7B8A" w:rsidP="004E7B8A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Ответить на вопросы и выполнить задания на стр. 59 учебника.</w:t>
            </w:r>
          </w:p>
        </w:tc>
        <w:tc>
          <w:tcPr>
            <w:tcW w:w="1185" w:type="dxa"/>
          </w:tcPr>
          <w:p w:rsidR="004E7B8A" w:rsidRPr="00A944DB" w:rsidRDefault="004E7B8A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4E7B8A" w:rsidRPr="00A944DB" w:rsidRDefault="004E7B8A">
            <w:pPr>
              <w:rPr>
                <w:sz w:val="22"/>
                <w:szCs w:val="22"/>
              </w:rPr>
            </w:pPr>
          </w:p>
        </w:tc>
      </w:tr>
      <w:tr w:rsidR="007721CF" w:rsidRPr="00A944DB" w:rsidTr="00A944DB">
        <w:trPr>
          <w:trHeight w:val="9770"/>
        </w:trPr>
        <w:tc>
          <w:tcPr>
            <w:tcW w:w="1188" w:type="dxa"/>
            <w:gridSpan w:val="2"/>
          </w:tcPr>
          <w:p w:rsidR="007721CF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6</w:t>
            </w:r>
          </w:p>
          <w:p w:rsidR="007721CF" w:rsidRPr="00A944DB" w:rsidRDefault="007721CF" w:rsidP="00F42794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7721CF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Бактерии.</w:t>
            </w:r>
          </w:p>
          <w:p w:rsidR="007721CF" w:rsidRPr="00A944DB" w:rsidRDefault="007721CF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Грибы.</w:t>
            </w:r>
          </w:p>
        </w:tc>
        <w:tc>
          <w:tcPr>
            <w:tcW w:w="900" w:type="dxa"/>
            <w:gridSpan w:val="2"/>
          </w:tcPr>
          <w:p w:rsidR="007721CF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  <w:p w:rsidR="007721CF" w:rsidRPr="00A944DB" w:rsidRDefault="007721CF" w:rsidP="00F4279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7721CF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Существенные признаки представителей царства бактерий, их характеристика, строение, особенности жизнедеятельности, места обитания, их роль в природе и жизни человека.</w:t>
            </w:r>
          </w:p>
          <w:p w:rsidR="007721CF" w:rsidRPr="00A944DB" w:rsidRDefault="007721CF" w:rsidP="00F42794">
            <w:pPr>
              <w:rPr>
                <w:sz w:val="22"/>
                <w:szCs w:val="22"/>
              </w:rPr>
            </w:pPr>
          </w:p>
          <w:p w:rsidR="007721CF" w:rsidRPr="00A944DB" w:rsidRDefault="007721CF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Существенные признаки представителей царства грибы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их характеристика, строение, особенности жизнедеятельности, места обитания, их роль в природе и жизни человека.</w:t>
            </w:r>
          </w:p>
        </w:tc>
        <w:tc>
          <w:tcPr>
            <w:tcW w:w="3600" w:type="dxa"/>
          </w:tcPr>
          <w:p w:rsidR="007721CF" w:rsidRPr="00A944DB" w:rsidRDefault="007721CF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П-</w:t>
            </w:r>
            <w:proofErr w:type="gramEnd"/>
            <w:r w:rsidRPr="00A944DB">
              <w:rPr>
                <w:sz w:val="22"/>
                <w:szCs w:val="22"/>
              </w:rPr>
              <w:t xml:space="preserve"> научатся различать изученные объекты в природе.</w:t>
            </w:r>
          </w:p>
          <w:p w:rsidR="007721CF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</w:t>
            </w:r>
          </w:p>
          <w:p w:rsidR="007721CF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 – понимают социальную роль и нравственную позицию ученика.</w:t>
            </w:r>
          </w:p>
          <w:p w:rsidR="007721CF" w:rsidRPr="00A944DB" w:rsidRDefault="007721CF">
            <w:pPr>
              <w:rPr>
                <w:sz w:val="22"/>
                <w:szCs w:val="22"/>
              </w:rPr>
            </w:pPr>
          </w:p>
          <w:p w:rsidR="007721CF" w:rsidRPr="00A944DB" w:rsidRDefault="007721CF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научатся различать изученные объекты в природе, на таблицах.</w:t>
            </w:r>
          </w:p>
          <w:p w:rsidR="007721CF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–– 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7721CF" w:rsidRPr="00A944DB" w:rsidRDefault="007721CF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 – имеют желание учиться, принимают социальную роль ученика.</w:t>
            </w:r>
          </w:p>
        </w:tc>
        <w:tc>
          <w:tcPr>
            <w:tcW w:w="1765" w:type="dxa"/>
          </w:tcPr>
          <w:p w:rsidR="007721CF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Задание по карточкам устно, отвечать на вопросы учебника  стр.63</w:t>
            </w:r>
          </w:p>
          <w:p w:rsidR="007721CF" w:rsidRPr="00A944DB" w:rsidRDefault="007721CF">
            <w:pPr>
              <w:rPr>
                <w:sz w:val="22"/>
                <w:szCs w:val="22"/>
              </w:rPr>
            </w:pPr>
          </w:p>
          <w:p w:rsidR="007721CF" w:rsidRPr="00A944DB" w:rsidRDefault="007721C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Найти пословицы, поговорки, стихи, загадки о грибах</w:t>
            </w:r>
            <w:proofErr w:type="gramStart"/>
            <w:r w:rsidRPr="00A944DB">
              <w:rPr>
                <w:sz w:val="22"/>
                <w:szCs w:val="22"/>
              </w:rPr>
              <w:t>.</w:t>
            </w:r>
            <w:proofErr w:type="gramEnd"/>
            <w:r w:rsidRPr="00A944DB">
              <w:rPr>
                <w:sz w:val="22"/>
                <w:szCs w:val="22"/>
              </w:rPr>
              <w:t xml:space="preserve"> ( </w:t>
            </w: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>о 1, записать в тетрадь)</w:t>
            </w:r>
          </w:p>
          <w:p w:rsidR="007721CF" w:rsidRPr="00A944DB" w:rsidRDefault="007721CF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Устно отвечать на вопросы стр. учебника 67</w:t>
            </w:r>
          </w:p>
        </w:tc>
        <w:tc>
          <w:tcPr>
            <w:tcW w:w="1185" w:type="dxa"/>
          </w:tcPr>
          <w:p w:rsidR="007721CF" w:rsidRPr="00A944DB" w:rsidRDefault="007721CF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7721CF" w:rsidRPr="00A944DB" w:rsidRDefault="007721CF">
            <w:pPr>
              <w:rPr>
                <w:sz w:val="22"/>
                <w:szCs w:val="22"/>
              </w:rPr>
            </w:pPr>
          </w:p>
        </w:tc>
      </w:tr>
      <w:tr w:rsidR="00C34EAC" w:rsidRPr="00A944DB" w:rsidTr="00F42794">
        <w:trPr>
          <w:trHeight w:val="9245"/>
        </w:trPr>
        <w:tc>
          <w:tcPr>
            <w:tcW w:w="1188" w:type="dxa"/>
            <w:gridSpan w:val="2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240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Растения. Водоросли.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Мхи.</w:t>
            </w:r>
          </w:p>
        </w:tc>
        <w:tc>
          <w:tcPr>
            <w:tcW w:w="900" w:type="dxa"/>
            <w:gridSpan w:val="2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Существенные признаки представителей царства растений, водорослей</w:t>
            </w:r>
            <w:proofErr w:type="gramStart"/>
            <w:r w:rsidRPr="00A944DB">
              <w:rPr>
                <w:sz w:val="22"/>
                <w:szCs w:val="22"/>
              </w:rPr>
              <w:t>.и</w:t>
            </w:r>
            <w:proofErr w:type="gramEnd"/>
            <w:r w:rsidRPr="00A944DB">
              <w:rPr>
                <w:sz w:val="22"/>
                <w:szCs w:val="22"/>
              </w:rPr>
              <w:t>х характеристика, строение, особенности жизнедеятельности, места обитания, их роль в природе и жизни человека.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Существенные признаки представителей мхов</w:t>
            </w:r>
            <w:proofErr w:type="gramStart"/>
            <w:r w:rsidRPr="00A944DB">
              <w:rPr>
                <w:sz w:val="22"/>
                <w:szCs w:val="22"/>
              </w:rPr>
              <w:t>.и</w:t>
            </w:r>
            <w:proofErr w:type="gramEnd"/>
            <w:r w:rsidRPr="00A944DB">
              <w:rPr>
                <w:sz w:val="22"/>
                <w:szCs w:val="22"/>
              </w:rPr>
              <w:t>х характеристика, строение, особенности жизнедеятельности, места обитания, их роль в природе и жизни человека.</w:t>
            </w:r>
          </w:p>
        </w:tc>
        <w:tc>
          <w:tcPr>
            <w:tcW w:w="3600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научатся различать изученные объекты в природе, на таблицах.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–– 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 – проявляют любознательность и интерес к изучению природы методами естественных наук, осуществляют нравственно-эстетическое оценивание изучаемого материала.</w:t>
            </w:r>
          </w:p>
          <w:p w:rsidR="00C34EAC" w:rsidRPr="00A944DB" w:rsidRDefault="00C34EAC" w:rsidP="005238FE">
            <w:pPr>
              <w:rPr>
                <w:sz w:val="22"/>
                <w:szCs w:val="22"/>
              </w:rPr>
            </w:pPr>
          </w:p>
          <w:p w:rsidR="00C34EAC" w:rsidRPr="00A944DB" w:rsidRDefault="00C34EAC" w:rsidP="005238FE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- – научатся различать изученные объекты в природе, на таблицах.</w:t>
            </w:r>
          </w:p>
          <w:p w:rsidR="00C34EAC" w:rsidRPr="00A944DB" w:rsidRDefault="00C34EAC" w:rsidP="005238FE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- –– 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 – имеют адекватную позитивную самооценку.</w:t>
            </w:r>
          </w:p>
        </w:tc>
        <w:tc>
          <w:tcPr>
            <w:tcW w:w="1765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Стр. учебника 72. ответить на вопросы устно, выполнить оформление буклета.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Устно ответить на вопросы учебника стр. 75. Письменно выполнить зад. №9 в тетради</w:t>
            </w:r>
          </w:p>
        </w:tc>
        <w:tc>
          <w:tcPr>
            <w:tcW w:w="1185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</w:tr>
      <w:tr w:rsidR="00C34EAC" w:rsidRPr="00A944DB" w:rsidTr="00AC4434">
        <w:tc>
          <w:tcPr>
            <w:tcW w:w="1188" w:type="dxa"/>
            <w:gridSpan w:val="2"/>
            <w:vMerge w:val="restart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8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vMerge w:val="restart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Папоротники.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Голосеменные растения.</w:t>
            </w:r>
          </w:p>
        </w:tc>
        <w:tc>
          <w:tcPr>
            <w:tcW w:w="900" w:type="dxa"/>
            <w:gridSpan w:val="2"/>
            <w:vMerge w:val="restart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 xml:space="preserve">Существенные </w:t>
            </w:r>
            <w:r w:rsidRPr="00A944DB">
              <w:rPr>
                <w:sz w:val="22"/>
                <w:szCs w:val="22"/>
              </w:rPr>
              <w:lastRenderedPageBreak/>
              <w:t>признаки представителей папоротников,  их характеристика, строение, особенности жизнедеятельности, места обитания, их роль в природе и жизни человека.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Голосеменные растения. Существенные признаки представителей голосеменных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 их характеристика, строение, особенности жизнедеятельности, места обитания, их роль в природе и жизни человека.</w:t>
            </w:r>
          </w:p>
        </w:tc>
        <w:tc>
          <w:tcPr>
            <w:tcW w:w="3600" w:type="dxa"/>
            <w:vMerge w:val="restart"/>
          </w:tcPr>
          <w:p w:rsidR="00C34EAC" w:rsidRPr="00A944DB" w:rsidRDefault="00C34EAC" w:rsidP="00BF601F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lastRenderedPageBreak/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- – научатся различать изученные </w:t>
            </w:r>
            <w:r w:rsidRPr="00A944DB">
              <w:rPr>
                <w:sz w:val="22"/>
                <w:szCs w:val="22"/>
              </w:rPr>
              <w:lastRenderedPageBreak/>
              <w:t>объекты в природе, на таблицах.</w:t>
            </w:r>
          </w:p>
          <w:p w:rsidR="00C34EAC" w:rsidRPr="00A944DB" w:rsidRDefault="00C34EAC" w:rsidP="00BF601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- –– 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C34EAC" w:rsidRPr="00A944DB" w:rsidRDefault="00C34EAC" w:rsidP="00BF601F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 – имеют адекватную позитивную самооценку.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</w:p>
          <w:p w:rsidR="00C34EAC" w:rsidRPr="00A944DB" w:rsidRDefault="00C34EAC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–– научатся различать изученные объекты в природе, на таблицах.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Мета––  </w:t>
            </w:r>
            <w:proofErr w:type="gramStart"/>
            <w:r w:rsidRPr="00A944DB">
              <w:rPr>
                <w:sz w:val="22"/>
                <w:szCs w:val="22"/>
              </w:rPr>
              <w:t>ис</w:t>
            </w:r>
            <w:proofErr w:type="gramEnd"/>
            <w:r w:rsidRPr="00A944DB">
              <w:rPr>
                <w:sz w:val="22"/>
                <w:szCs w:val="22"/>
              </w:rPr>
              <w:t>пользовать разнообразные приемы работы с информацией: поиск и отбор источников необходимой информации, ,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 – проявляют любознательность и интерес к изучению природы методами естественных наук.</w:t>
            </w:r>
          </w:p>
        </w:tc>
        <w:tc>
          <w:tcPr>
            <w:tcW w:w="1765" w:type="dxa"/>
            <w:vMerge w:val="restart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 xml:space="preserve">Устно ответить </w:t>
            </w:r>
            <w:r w:rsidRPr="00A944DB">
              <w:rPr>
                <w:sz w:val="22"/>
                <w:szCs w:val="22"/>
              </w:rPr>
              <w:lastRenderedPageBreak/>
              <w:t>на вопросы учебника стр.78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Устно ответить на вопросы стр.82 учебника</w:t>
            </w:r>
            <w:proofErr w:type="gramStart"/>
            <w:r w:rsidRPr="00A944DB">
              <w:rPr>
                <w:sz w:val="22"/>
                <w:szCs w:val="22"/>
              </w:rPr>
              <w:t xml:space="preserve">., </w:t>
            </w:r>
            <w:proofErr w:type="gramEnd"/>
            <w:r w:rsidRPr="00A944DB">
              <w:rPr>
                <w:sz w:val="22"/>
                <w:szCs w:val="22"/>
              </w:rPr>
              <w:t>письменно выполните зад. №6 в тетради</w:t>
            </w:r>
          </w:p>
        </w:tc>
        <w:tc>
          <w:tcPr>
            <w:tcW w:w="1185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</w:tr>
      <w:tr w:rsidR="00C34EAC" w:rsidRPr="00A944DB" w:rsidTr="00F42794">
        <w:tc>
          <w:tcPr>
            <w:tcW w:w="1188" w:type="dxa"/>
            <w:gridSpan w:val="2"/>
            <w:vMerge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  <w:vMerge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vMerge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3600" w:type="dxa"/>
            <w:vMerge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  <w:vMerge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</w:tr>
      <w:tr w:rsidR="00B63B48" w:rsidRPr="00A944DB" w:rsidTr="00AC4434">
        <w:tc>
          <w:tcPr>
            <w:tcW w:w="1188" w:type="dxa"/>
            <w:gridSpan w:val="2"/>
          </w:tcPr>
          <w:p w:rsidR="00B63B48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24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Покрытосеменные (цветковые) растения.</w:t>
            </w:r>
          </w:p>
        </w:tc>
        <w:tc>
          <w:tcPr>
            <w:tcW w:w="900" w:type="dxa"/>
            <w:gridSpan w:val="2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Семя, цветок, покрытосеменные растения.</w:t>
            </w:r>
          </w:p>
        </w:tc>
        <w:tc>
          <w:tcPr>
            <w:tcW w:w="3600" w:type="dxa"/>
          </w:tcPr>
          <w:p w:rsidR="00B63B48" w:rsidRPr="00A944DB" w:rsidRDefault="00B63B48" w:rsidP="003538A3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П-</w:t>
            </w:r>
            <w:proofErr w:type="gramEnd"/>
            <w:r w:rsidRPr="00A944DB">
              <w:rPr>
                <w:sz w:val="22"/>
                <w:szCs w:val="22"/>
              </w:rPr>
              <w:t xml:space="preserve"> научатся различать изученные объекты в природе, на таблицах, объяснять роль представителей Царств живой природы в жизни человека.</w:t>
            </w:r>
          </w:p>
          <w:p w:rsidR="00B63B48" w:rsidRPr="00A944DB" w:rsidRDefault="00B63B48" w:rsidP="003538A3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Мета - ––  использовать разнообразные приемы работы с информацией: поиск и отбор источников необходимой </w:t>
            </w:r>
            <w:r w:rsidRPr="00A944DB">
              <w:rPr>
                <w:sz w:val="22"/>
                <w:szCs w:val="22"/>
              </w:rPr>
              <w:lastRenderedPageBreak/>
              <w:t>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B63B48" w:rsidRPr="00A944DB" w:rsidRDefault="00B63B48" w:rsidP="003538A3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проявляют любознательность и интерес к изучению природы методами естественных наук.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Стр. учебника 87 устно отвечать на вопросы.</w:t>
            </w:r>
          </w:p>
        </w:tc>
        <w:tc>
          <w:tcPr>
            <w:tcW w:w="118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</w:tr>
      <w:tr w:rsidR="00B63B48" w:rsidRPr="00A944DB" w:rsidTr="00A944DB">
        <w:trPr>
          <w:trHeight w:val="6942"/>
        </w:trPr>
        <w:tc>
          <w:tcPr>
            <w:tcW w:w="1188" w:type="dxa"/>
            <w:gridSpan w:val="2"/>
          </w:tcPr>
          <w:p w:rsidR="00B63B48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24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Значение растений в природе и жизни человека.</w:t>
            </w:r>
          </w:p>
        </w:tc>
        <w:tc>
          <w:tcPr>
            <w:tcW w:w="900" w:type="dxa"/>
            <w:gridSpan w:val="2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Роль растений в природе и жизни человека. Культурные растения, дикорастущие растения, пищевые растения, кормовые растения, технические, декоративные.</w:t>
            </w:r>
          </w:p>
        </w:tc>
        <w:tc>
          <w:tcPr>
            <w:tcW w:w="3600" w:type="dxa"/>
          </w:tcPr>
          <w:p w:rsidR="00B63B48" w:rsidRPr="00A944DB" w:rsidRDefault="00B63B48" w:rsidP="003538A3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- научатся различать изученные объекты в природе, на таблицах, объяснять роль представителей Царств живой природы в жизни человека.</w:t>
            </w:r>
          </w:p>
          <w:p w:rsidR="00B63B48" w:rsidRPr="00A944DB" w:rsidRDefault="00B63B48" w:rsidP="003538A3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- –– 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B63B48" w:rsidRPr="00A944DB" w:rsidRDefault="00B63B48" w:rsidP="003538A3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проявляют любознательность и интерес к изучению природы методами естественных наук.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Устно ответить на вопросы на стр. 90, предложить план улучшения участка местности вокруг дома, во дворе школы</w:t>
            </w:r>
          </w:p>
        </w:tc>
        <w:tc>
          <w:tcPr>
            <w:tcW w:w="118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</w:tr>
      <w:tr w:rsidR="00C34EAC" w:rsidRPr="00A944DB" w:rsidTr="00A944DB">
        <w:trPr>
          <w:trHeight w:val="9629"/>
        </w:trPr>
        <w:tc>
          <w:tcPr>
            <w:tcW w:w="1188" w:type="dxa"/>
            <w:gridSpan w:val="2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240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Животные. Простейшие.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Беспозвоночные.</w:t>
            </w:r>
          </w:p>
        </w:tc>
        <w:tc>
          <w:tcPr>
            <w:tcW w:w="900" w:type="dxa"/>
            <w:gridSpan w:val="2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Существенные признаки представителей царства Животные, характеристика их строения, особенностей жизнедеятельности, мест обитания, их роли в природе и жизни человека.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Существенные признаки представителей царства Животные, характеристика их строения, особенностей жизнедеятельности, мест обитания, их роли в природе и жизни человека.</w:t>
            </w:r>
          </w:p>
        </w:tc>
        <w:tc>
          <w:tcPr>
            <w:tcW w:w="3600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научатся объяснять роль представителей Царств живой природы в жизни человека</w:t>
            </w:r>
          </w:p>
          <w:p w:rsidR="00C34EAC" w:rsidRPr="00A944DB" w:rsidRDefault="00C34EAC" w:rsidP="009479AE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- –– 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C34EAC" w:rsidRPr="00A944DB" w:rsidRDefault="00C34EAC" w:rsidP="009479AE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проявляют любознательность и интерес к изучению природы методами естественных наук.</w:t>
            </w:r>
          </w:p>
          <w:p w:rsidR="00C34EAC" w:rsidRPr="00A944DB" w:rsidRDefault="00C34EAC" w:rsidP="009479AE">
            <w:pPr>
              <w:rPr>
                <w:sz w:val="22"/>
                <w:szCs w:val="22"/>
              </w:rPr>
            </w:pPr>
          </w:p>
          <w:p w:rsidR="00C34EAC" w:rsidRPr="00A944DB" w:rsidRDefault="00C34EAC" w:rsidP="009479AE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научатся объяснять роль представителей Царств живой природы в жизни человека</w:t>
            </w:r>
          </w:p>
          <w:p w:rsidR="00C34EAC" w:rsidRPr="00A944DB" w:rsidRDefault="00C34EAC" w:rsidP="009479AE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- –– 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C34EAC" w:rsidRPr="00A944DB" w:rsidRDefault="00C34EAC" w:rsidP="009479AE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проявляют любознательность и интерес к изучению природы методами естественных наук.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Проверить свои знания, ответив на вопросы и выполнив задания на стр. 93 учебника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Подготовить рассказ об одной из групп беспозвоночных, используя дополнительные источники знаний. Проверить свои знания по вопросам на стр. 96</w:t>
            </w:r>
          </w:p>
        </w:tc>
        <w:tc>
          <w:tcPr>
            <w:tcW w:w="1185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</w:tr>
      <w:tr w:rsidR="00C34EAC" w:rsidRPr="00A944DB" w:rsidTr="00A944DB">
        <w:trPr>
          <w:trHeight w:val="7360"/>
        </w:trPr>
        <w:tc>
          <w:tcPr>
            <w:tcW w:w="1188" w:type="dxa"/>
            <w:gridSpan w:val="2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12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Позвоночные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Значение животных в природе и жизни человека.</w:t>
            </w:r>
          </w:p>
        </w:tc>
        <w:tc>
          <w:tcPr>
            <w:tcW w:w="900" w:type="dxa"/>
            <w:gridSpan w:val="2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Существенные признаки представителей царства Животные, характеристика их строения, особенностей жизнедеятельности, мест обитания, их роли в природе и жизни человека.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Роль животных в природе и жизни человека.</w:t>
            </w:r>
          </w:p>
        </w:tc>
        <w:tc>
          <w:tcPr>
            <w:tcW w:w="3600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научатся определять принадлежность биологических объектов к одному из Царств живой природы, устанавливать черты сходства и различия.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проявляют любознательность и интерес к изучению природы методами естественных наук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</w:p>
          <w:p w:rsidR="00C34EAC" w:rsidRPr="00A944DB" w:rsidRDefault="00C34EAC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 научатся различать изученные объекты в природе, на таблицах, устанавливать черты приспособленности организмов к среде обитания</w:t>
            </w:r>
          </w:p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–– использовать разнообразные приемы работы с информацией: поиск и отбор источников необходимой информации,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Л – осознают необходимость ответственного отношения к природе, защиты окружающей среды, проявляют </w:t>
            </w:r>
            <w:r w:rsidRPr="00A944DB">
              <w:rPr>
                <w:sz w:val="22"/>
                <w:szCs w:val="22"/>
              </w:rPr>
              <w:lastRenderedPageBreak/>
              <w:t>любознательность и интерес к изучению природы методами естественных наук.</w:t>
            </w:r>
          </w:p>
        </w:tc>
        <w:tc>
          <w:tcPr>
            <w:tcW w:w="1765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Работа по заданиям на стр. 99 учебника, оценить насколько хорошо вы усвоили изученный материал</w:t>
            </w:r>
            <w:proofErr w:type="gramStart"/>
            <w:r w:rsidRPr="00A944DB">
              <w:rPr>
                <w:sz w:val="22"/>
                <w:szCs w:val="22"/>
              </w:rPr>
              <w:t>.в</w:t>
            </w:r>
            <w:proofErr w:type="gramEnd"/>
            <w:r w:rsidRPr="00A944DB">
              <w:rPr>
                <w:sz w:val="22"/>
                <w:szCs w:val="22"/>
              </w:rPr>
              <w:t>опрос №9 письменно выполнить в тетради</w:t>
            </w: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</w:p>
          <w:p w:rsidR="00C34EAC" w:rsidRPr="00A944DB" w:rsidRDefault="00C34EAC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Ознакомиться с выводами на с. 102 учебника, подготовить пройденный материал.</w:t>
            </w:r>
          </w:p>
        </w:tc>
        <w:tc>
          <w:tcPr>
            <w:tcW w:w="1185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C34EAC" w:rsidRPr="00A944DB" w:rsidRDefault="00C34EAC">
            <w:pPr>
              <w:rPr>
                <w:sz w:val="22"/>
                <w:szCs w:val="22"/>
              </w:rPr>
            </w:pPr>
          </w:p>
        </w:tc>
      </w:tr>
      <w:tr w:rsidR="00B63B48" w:rsidRPr="00A944DB" w:rsidTr="00AC4434">
        <w:tc>
          <w:tcPr>
            <w:tcW w:w="23214" w:type="dxa"/>
            <w:gridSpan w:val="10"/>
          </w:tcPr>
          <w:p w:rsidR="00A944DB" w:rsidRPr="00A944DB" w:rsidRDefault="00B63B48" w:rsidP="00D84D9B">
            <w:pPr>
              <w:rPr>
                <w:b/>
                <w:sz w:val="52"/>
                <w:szCs w:val="52"/>
              </w:rPr>
            </w:pPr>
            <w:r w:rsidRPr="00A944DB">
              <w:rPr>
                <w:b/>
                <w:sz w:val="52"/>
                <w:szCs w:val="52"/>
              </w:rPr>
              <w:lastRenderedPageBreak/>
              <w:t>Раздел 3. Среда обитания живых организмов</w:t>
            </w:r>
          </w:p>
          <w:p w:rsidR="00B63B48" w:rsidRPr="00A944DB" w:rsidRDefault="00B63B48" w:rsidP="00D84D9B">
            <w:pPr>
              <w:rPr>
                <w:b/>
                <w:sz w:val="52"/>
                <w:szCs w:val="52"/>
              </w:rPr>
            </w:pPr>
          </w:p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</w:tr>
      <w:tr w:rsidR="00D84D9B" w:rsidRPr="00A944DB" w:rsidTr="00F42794">
        <w:trPr>
          <w:trHeight w:val="14351"/>
        </w:trPr>
        <w:tc>
          <w:tcPr>
            <w:tcW w:w="1188" w:type="dxa"/>
            <w:gridSpan w:val="2"/>
          </w:tcPr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13</w:t>
            </w: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Три среды обитания живых организмов.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Жизнь на разных материках.</w:t>
            </w:r>
          </w:p>
        </w:tc>
        <w:tc>
          <w:tcPr>
            <w:tcW w:w="900" w:type="dxa"/>
            <w:gridSpan w:val="2"/>
          </w:tcPr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Наземная, водная</w:t>
            </w:r>
            <w:proofErr w:type="gramStart"/>
            <w:r w:rsidRPr="00A944DB">
              <w:rPr>
                <w:sz w:val="22"/>
                <w:szCs w:val="22"/>
              </w:rPr>
              <w:t xml:space="preserve"> ,</w:t>
            </w:r>
            <w:proofErr w:type="gramEnd"/>
            <w:r w:rsidRPr="00A944DB">
              <w:rPr>
                <w:sz w:val="22"/>
                <w:szCs w:val="22"/>
              </w:rPr>
              <w:t xml:space="preserve"> почвенная среда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Материки.</w:t>
            </w:r>
          </w:p>
        </w:tc>
        <w:tc>
          <w:tcPr>
            <w:tcW w:w="3600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П-</w:t>
            </w:r>
            <w:proofErr w:type="gramEnd"/>
            <w:r w:rsidRPr="00A944DB">
              <w:rPr>
                <w:sz w:val="22"/>
                <w:szCs w:val="22"/>
              </w:rPr>
              <w:t xml:space="preserve"> научатся называть среды обитания организмов, перечислять важнейшие природные зоны Земли, их обитателей, сравнивать различные среды обитания, характеризовать условия жизни в различных средах обитания.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</w:t>
            </w:r>
            <w:proofErr w:type="gramStart"/>
            <w:r w:rsidRPr="00A944DB">
              <w:rPr>
                <w:sz w:val="22"/>
                <w:szCs w:val="22"/>
              </w:rPr>
              <w:t>а-</w:t>
            </w:r>
            <w:proofErr w:type="gramEnd"/>
            <w:r w:rsidRPr="00A944DB">
              <w:rPr>
                <w:sz w:val="22"/>
                <w:szCs w:val="22"/>
              </w:rPr>
              <w:t xml:space="preserve"> –– использовать разнообразные приемы работы с информацией: поиск и отбор источников необходимой информации, ,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осознают ответственное отношение к природе, понимают необходимость защиты окружающей среды, проявляют любознательность и интерес к изучению природы методами естественных наук.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</w:p>
          <w:p w:rsidR="00D84D9B" w:rsidRPr="00A944DB" w:rsidRDefault="00D84D9B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П-</w:t>
            </w:r>
            <w:proofErr w:type="gramEnd"/>
            <w:r w:rsidRPr="00A944DB">
              <w:rPr>
                <w:sz w:val="22"/>
                <w:szCs w:val="22"/>
              </w:rPr>
              <w:t xml:space="preserve"> научатся называть среды обитания организмов, перечислять важнейшие природные зоны Земли, их обитателей, сравнивать различные среды обитания, характеризовать условия жизни в различных средах обитания.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</w:t>
            </w:r>
            <w:proofErr w:type="gramStart"/>
            <w:r w:rsidRPr="00A944DB">
              <w:rPr>
                <w:sz w:val="22"/>
                <w:szCs w:val="22"/>
              </w:rPr>
              <w:t>а-</w:t>
            </w:r>
            <w:proofErr w:type="gramEnd"/>
            <w:r w:rsidRPr="00A944DB">
              <w:rPr>
                <w:sz w:val="22"/>
                <w:szCs w:val="22"/>
              </w:rPr>
              <w:t xml:space="preserve"> –– использовать разнообразные приемы работы с информацией: поиск и отбор источников необходимой информации, , систематизация информации, осуществлять </w:t>
            </w:r>
            <w:r w:rsidRPr="00A944DB">
              <w:rPr>
                <w:sz w:val="22"/>
                <w:szCs w:val="22"/>
              </w:rPr>
              <w:lastRenderedPageBreak/>
              <w:t>постановку и формулирование проблемы, отвечать на поставленный вопрос, планировать учебное сотрудничество.</w:t>
            </w: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осознают ответственное отношение к природе, понимают необходимость защиты окружающей среды, проявляют любознательность и интерес к изучению природы методами естественных наук.</w:t>
            </w:r>
          </w:p>
        </w:tc>
        <w:tc>
          <w:tcPr>
            <w:tcW w:w="1765" w:type="dxa"/>
          </w:tcPr>
          <w:p w:rsidR="00D84D9B" w:rsidRPr="00A944DB" w:rsidRDefault="00D84D9B" w:rsidP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Составить 1-2 задачи на определение названия животного, где будут указаны особенности жизни и поведения животных, строение их тела, связанные со средой обитания.</w:t>
            </w:r>
          </w:p>
          <w:p w:rsidR="00D84D9B" w:rsidRPr="00A944DB" w:rsidRDefault="00D84D9B" w:rsidP="00D84D9B">
            <w:pPr>
              <w:rPr>
                <w:sz w:val="22"/>
                <w:szCs w:val="22"/>
              </w:rPr>
            </w:pPr>
          </w:p>
          <w:p w:rsidR="00D84D9B" w:rsidRPr="00A944DB" w:rsidRDefault="00D84D9B" w:rsidP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Выполните задания и ответьте на вопросы, предложенные на с. 114 учебника.</w:t>
            </w:r>
          </w:p>
        </w:tc>
        <w:tc>
          <w:tcPr>
            <w:tcW w:w="1185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</w:p>
        </w:tc>
      </w:tr>
      <w:tr w:rsidR="00D84D9B" w:rsidRPr="00A944DB" w:rsidTr="00AA5A9C">
        <w:trPr>
          <w:trHeight w:val="5376"/>
        </w:trPr>
        <w:tc>
          <w:tcPr>
            <w:tcW w:w="1188" w:type="dxa"/>
            <w:gridSpan w:val="2"/>
          </w:tcPr>
          <w:p w:rsidR="00D84D9B" w:rsidRPr="00A944DB" w:rsidRDefault="00D84D9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240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Природные зоны Земли.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</w:p>
          <w:p w:rsidR="00D84D9B" w:rsidRPr="00A944DB" w:rsidRDefault="00D84D9B">
            <w:pPr>
              <w:rPr>
                <w:b/>
                <w:sz w:val="22"/>
                <w:szCs w:val="22"/>
                <w:u w:val="single"/>
              </w:rPr>
            </w:pPr>
            <w:r w:rsidRPr="00A944DB">
              <w:rPr>
                <w:sz w:val="22"/>
                <w:szCs w:val="22"/>
              </w:rPr>
              <w:t>Жизнь в морях и океанах</w:t>
            </w:r>
            <w:r w:rsidRPr="00A944DB">
              <w:rPr>
                <w:b/>
                <w:sz w:val="22"/>
                <w:szCs w:val="22"/>
                <w:u w:val="single"/>
              </w:rPr>
              <w:t xml:space="preserve">. </w:t>
            </w: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Природная зона, тундра, тайга, смешанные и широколиственные леса, степи, пустыни, влажный лес.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Сообщество поверхности воды, донное сообщество, сообщество кораллового рифа, глубоководное сообщество.</w:t>
            </w:r>
          </w:p>
        </w:tc>
        <w:tc>
          <w:tcPr>
            <w:tcW w:w="3600" w:type="dxa"/>
          </w:tcPr>
          <w:p w:rsidR="00D84D9B" w:rsidRPr="00A944DB" w:rsidRDefault="00D84D9B" w:rsidP="00F95801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</w:t>
            </w:r>
            <w:proofErr w:type="gramEnd"/>
            <w:r w:rsidRPr="00A944DB">
              <w:rPr>
                <w:sz w:val="22"/>
                <w:szCs w:val="22"/>
              </w:rPr>
              <w:t xml:space="preserve"> –- научатся называть среды обитания организмов, перечислять важнейшие природные зоны Земли, их обитателей, сравнивать различные среды обитания, характеризовать условия жизни в различных средах обитания.</w:t>
            </w:r>
          </w:p>
          <w:p w:rsidR="00D84D9B" w:rsidRPr="00A944DB" w:rsidRDefault="00D84D9B" w:rsidP="00F95801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</w:t>
            </w:r>
            <w:proofErr w:type="gramStart"/>
            <w:r w:rsidRPr="00A944DB">
              <w:rPr>
                <w:sz w:val="22"/>
                <w:szCs w:val="22"/>
              </w:rPr>
              <w:t>а-</w:t>
            </w:r>
            <w:proofErr w:type="gramEnd"/>
            <w:r w:rsidRPr="00A944DB">
              <w:rPr>
                <w:sz w:val="22"/>
                <w:szCs w:val="22"/>
              </w:rPr>
              <w:t xml:space="preserve"> –– использовать разнообразные приемы работы с информацией: поиск и отбор источников необходимой информации, ,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D84D9B" w:rsidRPr="00A944DB" w:rsidRDefault="00D84D9B" w:rsidP="00F95801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осознают ответственное отношение к природе, понимают необходимость защиты окружающей среды, проявляют любознательность и интерес к изучению природы методами естественных наук.</w:t>
            </w:r>
          </w:p>
          <w:p w:rsidR="00D84D9B" w:rsidRPr="00A944DB" w:rsidRDefault="00D84D9B" w:rsidP="00F95801">
            <w:pPr>
              <w:rPr>
                <w:sz w:val="22"/>
                <w:szCs w:val="22"/>
              </w:rPr>
            </w:pPr>
          </w:p>
          <w:p w:rsidR="00D84D9B" w:rsidRPr="00A944DB" w:rsidRDefault="00D84D9B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П-</w:t>
            </w:r>
            <w:proofErr w:type="gramEnd"/>
            <w:r w:rsidRPr="00A944DB">
              <w:rPr>
                <w:sz w:val="22"/>
                <w:szCs w:val="22"/>
              </w:rPr>
              <w:t xml:space="preserve"> научатся называть сообщества морей и океанов, приспособления у живых организмов для выживания, узнавать наиболее распространенные растения, животные своей местности.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Мета – соблюдать правила поведения и работы с приборами и инструментами в кабинете биологии.</w:t>
            </w:r>
          </w:p>
          <w:p w:rsidR="00D84D9B" w:rsidRPr="00A944DB" w:rsidRDefault="00D84D9B" w:rsidP="006F5831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осознают ответственное отношение к природе, понимают необходимость защиты </w:t>
            </w:r>
            <w:r w:rsidRPr="00A944DB">
              <w:rPr>
                <w:sz w:val="22"/>
                <w:szCs w:val="22"/>
              </w:rPr>
              <w:lastRenderedPageBreak/>
              <w:t>окружающей среды, проявляют любознательность и интерес к изучению природы методами естественных наук.</w:t>
            </w: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</w:p>
        </w:tc>
        <w:tc>
          <w:tcPr>
            <w:tcW w:w="1765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Проверить усвоение знаний по теме, выполнив задания и ответы на вопросы в конце текста &amp;25 на с. 120</w:t>
            </w:r>
          </w:p>
          <w:p w:rsidR="00D84D9B" w:rsidRPr="00A944DB" w:rsidRDefault="00D84D9B">
            <w:pPr>
              <w:rPr>
                <w:sz w:val="22"/>
                <w:szCs w:val="22"/>
              </w:rPr>
            </w:pPr>
          </w:p>
          <w:p w:rsidR="00D84D9B" w:rsidRPr="00A944DB" w:rsidRDefault="00D84D9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Выполнить задания и ответить на вопросы &amp;26.</w:t>
            </w:r>
          </w:p>
        </w:tc>
        <w:tc>
          <w:tcPr>
            <w:tcW w:w="1185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D84D9B" w:rsidRPr="00A944DB" w:rsidRDefault="00D84D9B">
            <w:pPr>
              <w:rPr>
                <w:sz w:val="22"/>
                <w:szCs w:val="22"/>
              </w:rPr>
            </w:pPr>
          </w:p>
        </w:tc>
      </w:tr>
      <w:tr w:rsidR="00B63B48" w:rsidRPr="00A944DB" w:rsidTr="00AA5A9C">
        <w:trPr>
          <w:trHeight w:val="1265"/>
        </w:trPr>
        <w:tc>
          <w:tcPr>
            <w:tcW w:w="23214" w:type="dxa"/>
            <w:gridSpan w:val="10"/>
          </w:tcPr>
          <w:p w:rsidR="00AA5A9C" w:rsidRPr="00AA5A9C" w:rsidRDefault="00B63B48" w:rsidP="00AA5A9C">
            <w:pPr>
              <w:rPr>
                <w:b/>
                <w:sz w:val="52"/>
                <w:szCs w:val="52"/>
              </w:rPr>
            </w:pPr>
            <w:r w:rsidRPr="00AA5A9C">
              <w:rPr>
                <w:b/>
                <w:sz w:val="52"/>
                <w:szCs w:val="52"/>
              </w:rPr>
              <w:lastRenderedPageBreak/>
              <w:t>Раздел 4. Человек на земле.</w:t>
            </w:r>
          </w:p>
          <w:p w:rsidR="00B63B48" w:rsidRPr="00A944DB" w:rsidRDefault="00B63B48" w:rsidP="00AA5A9C">
            <w:pPr>
              <w:rPr>
                <w:b/>
                <w:sz w:val="22"/>
                <w:szCs w:val="22"/>
              </w:rPr>
            </w:pPr>
          </w:p>
        </w:tc>
      </w:tr>
      <w:tr w:rsidR="00A944DB" w:rsidRPr="00A944DB" w:rsidTr="00AA5A9C">
        <w:trPr>
          <w:trHeight w:val="8778"/>
        </w:trPr>
        <w:tc>
          <w:tcPr>
            <w:tcW w:w="1188" w:type="dxa"/>
            <w:gridSpan w:val="2"/>
          </w:tcPr>
          <w:p w:rsidR="00A944DB" w:rsidRPr="00A944DB" w:rsidRDefault="00A944D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3240" w:type="dxa"/>
          </w:tcPr>
          <w:p w:rsidR="00A944DB" w:rsidRPr="00A944DB" w:rsidRDefault="00A944DB" w:rsidP="00A944DB">
            <w:pPr>
              <w:rPr>
                <w:b/>
                <w:sz w:val="22"/>
                <w:szCs w:val="22"/>
                <w:u w:val="single"/>
              </w:rPr>
            </w:pPr>
            <w:r w:rsidRPr="00A944DB">
              <w:rPr>
                <w:sz w:val="22"/>
                <w:szCs w:val="22"/>
              </w:rPr>
              <w:t>Как человек появился на Земле</w:t>
            </w:r>
            <w:r w:rsidRPr="00A944DB">
              <w:rPr>
                <w:b/>
                <w:sz w:val="22"/>
                <w:szCs w:val="22"/>
                <w:u w:val="single"/>
              </w:rPr>
              <w:t xml:space="preserve">. </w:t>
            </w:r>
          </w:p>
          <w:p w:rsidR="00A944DB" w:rsidRPr="00A944DB" w:rsidRDefault="00A944DB" w:rsidP="00A944DB">
            <w:pPr>
              <w:rPr>
                <w:sz w:val="22"/>
                <w:szCs w:val="22"/>
              </w:rPr>
            </w:pPr>
          </w:p>
          <w:p w:rsidR="00A944DB" w:rsidRPr="00A944DB" w:rsidRDefault="00A944D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Как человек изменил землю.</w:t>
            </w:r>
          </w:p>
        </w:tc>
        <w:tc>
          <w:tcPr>
            <w:tcW w:w="900" w:type="dxa"/>
            <w:gridSpan w:val="2"/>
          </w:tcPr>
          <w:p w:rsidR="00A944DB" w:rsidRPr="00A944DB" w:rsidRDefault="00A944D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  <w:p w:rsidR="00A944DB" w:rsidRPr="00A944DB" w:rsidRDefault="00A944D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  <w:p w:rsidR="00A944DB" w:rsidRPr="00A944DB" w:rsidRDefault="00A944DB" w:rsidP="00F4279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944DB" w:rsidRPr="00A944DB" w:rsidRDefault="00A944D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Антропогенез, предки человека, эволюция, дриопитеки, австралопитеки.</w:t>
            </w:r>
          </w:p>
          <w:p w:rsidR="00A944DB" w:rsidRPr="00A944DB" w:rsidRDefault="00A944DB" w:rsidP="00F42794">
            <w:pPr>
              <w:rPr>
                <w:sz w:val="22"/>
                <w:szCs w:val="22"/>
              </w:rPr>
            </w:pPr>
          </w:p>
          <w:p w:rsidR="00A944DB" w:rsidRPr="00A944DB" w:rsidRDefault="00A944D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Красная книга, радиоактивные отходы, озоновая дыра, кислотные дожди, парниковый эффект</w:t>
            </w:r>
          </w:p>
        </w:tc>
        <w:tc>
          <w:tcPr>
            <w:tcW w:w="3600" w:type="dxa"/>
          </w:tcPr>
          <w:p w:rsidR="00A944DB" w:rsidRPr="00A944DB" w:rsidRDefault="00A944DB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П-</w:t>
            </w:r>
            <w:proofErr w:type="gramEnd"/>
            <w:r w:rsidRPr="00A944DB">
              <w:rPr>
                <w:sz w:val="22"/>
                <w:szCs w:val="22"/>
              </w:rPr>
              <w:t xml:space="preserve"> научиться называть этапы происхождения человека, предков человека, их характерные черты, образ жизни, объяснить причины негативного влияния хозяйственной деятельности человека на природу.</w:t>
            </w:r>
          </w:p>
          <w:p w:rsidR="00A944DB" w:rsidRPr="00A944DB" w:rsidRDefault="00A944D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</w:t>
            </w:r>
            <w:proofErr w:type="gramStart"/>
            <w:r w:rsidRPr="00A944DB">
              <w:rPr>
                <w:sz w:val="22"/>
                <w:szCs w:val="22"/>
              </w:rPr>
              <w:t>а-</w:t>
            </w:r>
            <w:proofErr w:type="gramEnd"/>
            <w:r w:rsidRPr="00A944DB">
              <w:rPr>
                <w:sz w:val="22"/>
                <w:szCs w:val="22"/>
              </w:rPr>
              <w:t xml:space="preserve"> использовать разнообразные приемы работы с информацией: поиск и отбор источников необходимой информации, ,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A944DB" w:rsidRPr="00A944DB" w:rsidRDefault="00A944DB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осознают потребность и готовность к самообразованию, в том числе и рамках самостоятельной деятельности</w:t>
            </w:r>
          </w:p>
          <w:p w:rsidR="00A944DB" w:rsidRPr="00A944DB" w:rsidRDefault="00A944D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.</w:t>
            </w:r>
          </w:p>
          <w:p w:rsidR="00A944DB" w:rsidRPr="00A944DB" w:rsidRDefault="00A944DB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П-</w:t>
            </w:r>
            <w:proofErr w:type="gramEnd"/>
            <w:r w:rsidRPr="00A944DB">
              <w:rPr>
                <w:sz w:val="22"/>
                <w:szCs w:val="22"/>
              </w:rPr>
              <w:t xml:space="preserve"> научатся называть основные экологические проблемы, стоящие перед современным человеком, соблюдать правила поведения человека в опасных ситуациях природного происхождения.</w:t>
            </w:r>
          </w:p>
          <w:p w:rsidR="00A944DB" w:rsidRPr="00A944DB" w:rsidRDefault="00A944D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</w:t>
            </w:r>
            <w:proofErr w:type="gramStart"/>
            <w:r w:rsidRPr="00A944DB">
              <w:rPr>
                <w:sz w:val="22"/>
                <w:szCs w:val="22"/>
              </w:rPr>
              <w:t>а-</w:t>
            </w:r>
            <w:proofErr w:type="gramEnd"/>
            <w:r w:rsidRPr="00A944DB">
              <w:rPr>
                <w:sz w:val="22"/>
                <w:szCs w:val="22"/>
              </w:rPr>
              <w:t xml:space="preserve">  использовать разнообразные приемы работы с информацией: поиск и отбор источников необходимой информации, ,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A944DB" w:rsidRPr="00A944DB" w:rsidRDefault="00A944DB" w:rsidP="00F42794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lastRenderedPageBreak/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осознают потребность и готовность к самообразованию, в том числе и рамках самостоятельной деятельности.</w:t>
            </w:r>
          </w:p>
        </w:tc>
        <w:tc>
          <w:tcPr>
            <w:tcW w:w="1765" w:type="dxa"/>
          </w:tcPr>
          <w:p w:rsidR="00A944DB" w:rsidRPr="00A944DB" w:rsidRDefault="00A944D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Чем человек отличается от животных, ответ записать в тетрадь, проверить свои знания по вопросам после параграфа 27.</w:t>
            </w:r>
          </w:p>
          <w:p w:rsidR="00A944DB" w:rsidRPr="00A944DB" w:rsidRDefault="00A944DB" w:rsidP="00F42794">
            <w:pPr>
              <w:rPr>
                <w:sz w:val="22"/>
                <w:szCs w:val="22"/>
              </w:rPr>
            </w:pPr>
          </w:p>
          <w:p w:rsidR="00A944DB" w:rsidRPr="00A944DB" w:rsidRDefault="00A944DB" w:rsidP="00F42794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Доклады о глобальных проблемах человечества</w:t>
            </w:r>
          </w:p>
        </w:tc>
        <w:tc>
          <w:tcPr>
            <w:tcW w:w="1185" w:type="dxa"/>
          </w:tcPr>
          <w:p w:rsidR="00A944DB" w:rsidRPr="00A944DB" w:rsidRDefault="00A944DB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A944DB" w:rsidRPr="00A944DB" w:rsidRDefault="00A944DB">
            <w:pPr>
              <w:rPr>
                <w:sz w:val="22"/>
                <w:szCs w:val="22"/>
              </w:rPr>
            </w:pPr>
          </w:p>
        </w:tc>
      </w:tr>
      <w:tr w:rsidR="00B63B48" w:rsidRPr="00A944DB" w:rsidTr="00AC4434">
        <w:tc>
          <w:tcPr>
            <w:tcW w:w="1188" w:type="dxa"/>
            <w:gridSpan w:val="2"/>
          </w:tcPr>
          <w:p w:rsidR="00B63B48" w:rsidRPr="00A944DB" w:rsidRDefault="00A944D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324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Жизнь под угрозой. Не станет ли Земля пустыней?</w:t>
            </w:r>
          </w:p>
        </w:tc>
        <w:tc>
          <w:tcPr>
            <w:tcW w:w="900" w:type="dxa"/>
            <w:gridSpan w:val="2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 xml:space="preserve">Красная книга, радиоактивные отходы, озоновая </w:t>
            </w:r>
            <w:r w:rsidRPr="00A944DB">
              <w:rPr>
                <w:sz w:val="22"/>
                <w:szCs w:val="22"/>
              </w:rPr>
              <w:lastRenderedPageBreak/>
              <w:t>дыра, кислотные дожди, парниковый эффект</w:t>
            </w:r>
          </w:p>
        </w:tc>
        <w:tc>
          <w:tcPr>
            <w:tcW w:w="360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lastRenderedPageBreak/>
              <w:t>П-</w:t>
            </w:r>
            <w:proofErr w:type="gramEnd"/>
            <w:r w:rsidRPr="00A944DB">
              <w:rPr>
                <w:sz w:val="22"/>
                <w:szCs w:val="22"/>
              </w:rPr>
              <w:t xml:space="preserve"> научатся называть основные экологические проблемы, стоящие перед современным человеком, </w:t>
            </w:r>
            <w:r w:rsidRPr="00A944DB">
              <w:rPr>
                <w:sz w:val="22"/>
                <w:szCs w:val="22"/>
              </w:rPr>
              <w:lastRenderedPageBreak/>
              <w:t>соблюдать правила поведения человека в опасных ситуациях природного происхождения.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</w:t>
            </w:r>
            <w:proofErr w:type="gramStart"/>
            <w:r w:rsidRPr="00A944DB">
              <w:rPr>
                <w:sz w:val="22"/>
                <w:szCs w:val="22"/>
              </w:rPr>
              <w:t>а-</w:t>
            </w:r>
            <w:proofErr w:type="gramEnd"/>
            <w:r w:rsidRPr="00A944DB">
              <w:rPr>
                <w:sz w:val="22"/>
                <w:szCs w:val="22"/>
              </w:rPr>
              <w:t>- использовать разнообразные приемы работы с информацией: поиск и отбор источников необходимой информации, ,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Л-</w:t>
            </w:r>
            <w:proofErr w:type="gramEnd"/>
            <w:r w:rsidRPr="00A944DB">
              <w:rPr>
                <w:sz w:val="22"/>
                <w:szCs w:val="22"/>
              </w:rPr>
              <w:t xml:space="preserve"> осознают потребность и готовность к самообразованию, в том числе и рамках самостоятельной деятельности.</w:t>
            </w:r>
          </w:p>
        </w:tc>
        <w:tc>
          <w:tcPr>
            <w:tcW w:w="176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 xml:space="preserve">Доклады о глобальных проблемах </w:t>
            </w:r>
            <w:r w:rsidRPr="00A944DB">
              <w:rPr>
                <w:sz w:val="22"/>
                <w:szCs w:val="22"/>
              </w:rPr>
              <w:lastRenderedPageBreak/>
              <w:t>человечества</w:t>
            </w:r>
          </w:p>
        </w:tc>
        <w:tc>
          <w:tcPr>
            <w:tcW w:w="118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</w:tr>
      <w:tr w:rsidR="00B63B48" w:rsidRPr="00A944DB" w:rsidTr="00AC4434">
        <w:tc>
          <w:tcPr>
            <w:tcW w:w="1188" w:type="dxa"/>
            <w:gridSpan w:val="2"/>
          </w:tcPr>
          <w:p w:rsidR="00B63B48" w:rsidRPr="00A944DB" w:rsidRDefault="00A944D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240" w:type="dxa"/>
          </w:tcPr>
          <w:p w:rsidR="00B63B48" w:rsidRPr="00A944DB" w:rsidRDefault="00B63B48" w:rsidP="00A944DB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Здоровье человека и безопасность жизни</w:t>
            </w:r>
            <w:proofErr w:type="gramStart"/>
            <w:r w:rsidRPr="00A944DB">
              <w:rPr>
                <w:sz w:val="22"/>
                <w:szCs w:val="22"/>
              </w:rPr>
              <w:t>.</w:t>
            </w:r>
            <w:r w:rsidRPr="00A944DB">
              <w:rPr>
                <w:b/>
                <w:sz w:val="22"/>
                <w:szCs w:val="22"/>
                <w:u w:val="single"/>
              </w:rPr>
              <w:t>.</w:t>
            </w:r>
            <w:proofErr w:type="gramEnd"/>
          </w:p>
        </w:tc>
        <w:tc>
          <w:tcPr>
            <w:tcW w:w="900" w:type="dxa"/>
            <w:gridSpan w:val="2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Вредные привычки, здоровый образ жизни, ядовитые растения, ядовитые животные</w:t>
            </w:r>
          </w:p>
        </w:tc>
        <w:tc>
          <w:tcPr>
            <w:tcW w:w="3600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proofErr w:type="gramStart"/>
            <w:r w:rsidRPr="00A944DB">
              <w:rPr>
                <w:sz w:val="22"/>
                <w:szCs w:val="22"/>
              </w:rPr>
              <w:t>П-</w:t>
            </w:r>
            <w:proofErr w:type="gramEnd"/>
            <w:r w:rsidRPr="00A944DB">
              <w:rPr>
                <w:sz w:val="22"/>
                <w:szCs w:val="22"/>
              </w:rPr>
              <w:t xml:space="preserve"> научатся соблюдать правила поведения человека в опасных ситуациях природного происхождения, демонстрировать простейшие способы оказания первой помощи при ожогах, обморожениях и др.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Мет</w:t>
            </w:r>
            <w:proofErr w:type="gramStart"/>
            <w:r w:rsidRPr="00A944DB">
              <w:rPr>
                <w:sz w:val="22"/>
                <w:szCs w:val="22"/>
              </w:rPr>
              <w:t>а-</w:t>
            </w:r>
            <w:proofErr w:type="gramEnd"/>
            <w:r w:rsidRPr="00A944DB">
              <w:rPr>
                <w:sz w:val="22"/>
                <w:szCs w:val="22"/>
              </w:rPr>
              <w:t xml:space="preserve"> использовать разнообразные приемы работы с информацией: поиск и отбор источников необходимой информации, , систематизация информации, осуществлять постановку и формулирование проблемы, отвечать на поставленный вопрос, планировать учебное сотрудничество.</w:t>
            </w:r>
          </w:p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Л -  осознают потребность и готовность к самообразованию, в том числе и рамках самостоятельной деятельности.</w:t>
            </w:r>
          </w:p>
        </w:tc>
        <w:tc>
          <w:tcPr>
            <w:tcW w:w="176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  <w:r w:rsidRPr="00A944DB">
              <w:rPr>
                <w:sz w:val="22"/>
                <w:szCs w:val="22"/>
              </w:rPr>
              <w:t>Письменный отчет о проделанной работе</w:t>
            </w:r>
          </w:p>
        </w:tc>
        <w:tc>
          <w:tcPr>
            <w:tcW w:w="1185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  <w:tc>
          <w:tcPr>
            <w:tcW w:w="9356" w:type="dxa"/>
          </w:tcPr>
          <w:p w:rsidR="00B63B48" w:rsidRPr="00A944DB" w:rsidRDefault="00B63B48">
            <w:pPr>
              <w:rPr>
                <w:sz w:val="22"/>
                <w:szCs w:val="22"/>
              </w:rPr>
            </w:pPr>
          </w:p>
        </w:tc>
      </w:tr>
    </w:tbl>
    <w:p w:rsidR="00B63B48" w:rsidRPr="009B6EA0" w:rsidRDefault="00B63B48"/>
    <w:p w:rsidR="00B63B48" w:rsidRPr="00F42794" w:rsidRDefault="00B63B48" w:rsidP="00C420D9">
      <w:pPr>
        <w:jc w:val="center"/>
        <w:rPr>
          <w:b/>
          <w:sz w:val="22"/>
          <w:szCs w:val="22"/>
          <w:u w:val="single"/>
        </w:rPr>
      </w:pPr>
      <w:r w:rsidRPr="00F42794">
        <w:rPr>
          <w:b/>
          <w:sz w:val="22"/>
          <w:szCs w:val="22"/>
          <w:u w:val="single"/>
        </w:rPr>
        <w:t>9 . Учебно-методическое и техническое  обеспечение образовательного процесса</w:t>
      </w:r>
    </w:p>
    <w:p w:rsidR="00B63B48" w:rsidRPr="00F42794" w:rsidRDefault="00B63B48" w:rsidP="00C420D9">
      <w:pPr>
        <w:jc w:val="center"/>
        <w:rPr>
          <w:b/>
          <w:sz w:val="22"/>
          <w:szCs w:val="22"/>
          <w:u w:val="single"/>
        </w:rPr>
      </w:pPr>
    </w:p>
    <w:p w:rsidR="00B63B48" w:rsidRPr="00F42794" w:rsidRDefault="00B63B48" w:rsidP="00C420D9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proofErr w:type="spellStart"/>
      <w:r w:rsidRPr="00F42794">
        <w:rPr>
          <w:rFonts w:ascii="Times New Roman" w:hAnsi="Times New Roman"/>
        </w:rPr>
        <w:t>Сивоглазов</w:t>
      </w:r>
      <w:proofErr w:type="spellEnd"/>
      <w:r w:rsidRPr="00F42794">
        <w:rPr>
          <w:rFonts w:ascii="Times New Roman" w:hAnsi="Times New Roman"/>
        </w:rPr>
        <w:t xml:space="preserve"> В.И. ,Плешаков А.А. Биология. 5 класс: Учебник для общеобразовательных учреждений. М.: Дрофа, 2019.</w:t>
      </w:r>
    </w:p>
    <w:p w:rsidR="00B63B48" w:rsidRPr="00F42794" w:rsidRDefault="00B63B48" w:rsidP="00C420D9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F42794">
        <w:rPr>
          <w:rFonts w:ascii="Times New Roman" w:hAnsi="Times New Roman"/>
        </w:rPr>
        <w:t xml:space="preserve">Программа основного общего образования по биологии5—9 классы. Концентрический курс. Биология. Введение в биологию. 5 класс. Авторы Н. И. </w:t>
      </w:r>
      <w:proofErr w:type="gramStart"/>
      <w:r w:rsidRPr="00F42794">
        <w:rPr>
          <w:rFonts w:ascii="Times New Roman" w:hAnsi="Times New Roman"/>
        </w:rPr>
        <w:t>Сонин</w:t>
      </w:r>
      <w:proofErr w:type="gramEnd"/>
      <w:r w:rsidRPr="00F42794">
        <w:rPr>
          <w:rFonts w:ascii="Times New Roman" w:hAnsi="Times New Roman"/>
        </w:rPr>
        <w:t xml:space="preserve">, В. И. </w:t>
      </w:r>
      <w:proofErr w:type="spellStart"/>
      <w:r w:rsidRPr="00F42794">
        <w:rPr>
          <w:rFonts w:ascii="Times New Roman" w:hAnsi="Times New Roman"/>
        </w:rPr>
        <w:t>Сивоглазов</w:t>
      </w:r>
      <w:proofErr w:type="spellEnd"/>
      <w:r w:rsidRPr="00F42794">
        <w:rPr>
          <w:rFonts w:ascii="Times New Roman" w:hAnsi="Times New Roman"/>
        </w:rPr>
        <w:t>. М</w:t>
      </w:r>
      <w:proofErr w:type="gramStart"/>
      <w:r w:rsidRPr="00F42794">
        <w:rPr>
          <w:rFonts w:ascii="Times New Roman" w:hAnsi="Times New Roman"/>
        </w:rPr>
        <w:t>:Д</w:t>
      </w:r>
      <w:proofErr w:type="gramEnd"/>
      <w:r w:rsidRPr="00F42794">
        <w:rPr>
          <w:rFonts w:ascii="Times New Roman" w:hAnsi="Times New Roman"/>
        </w:rPr>
        <w:t>рофа. 2015г.</w:t>
      </w:r>
    </w:p>
    <w:p w:rsidR="00B63B48" w:rsidRPr="00F42794" w:rsidRDefault="00B63B48" w:rsidP="00C420D9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F42794">
        <w:rPr>
          <w:rFonts w:ascii="Times New Roman" w:hAnsi="Times New Roman"/>
        </w:rPr>
        <w:t>Сонин Н.И. ,Плешаков А.А. Биология. Введение в биологию. 5 класс: Рабочая тетрадь (концентрический курс). М.: Дрофа, 2015г.</w:t>
      </w:r>
    </w:p>
    <w:p w:rsidR="00B63B48" w:rsidRPr="00F42794" w:rsidRDefault="00B63B48" w:rsidP="00C420D9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F42794">
        <w:rPr>
          <w:rFonts w:ascii="Times New Roman" w:hAnsi="Times New Roman"/>
        </w:rPr>
        <w:t>Электронное приложение к учебнику: Сонин Н.И. ,Плешаков А.А. Биология. Введение в биологию. 5 класс (концентрический курс). М.: Дрофа, 2014.</w:t>
      </w:r>
    </w:p>
    <w:p w:rsidR="00B63B48" w:rsidRPr="00F42794" w:rsidRDefault="00B63B48" w:rsidP="00C420D9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F42794">
        <w:rPr>
          <w:rFonts w:ascii="Times New Roman" w:hAnsi="Times New Roman"/>
        </w:rPr>
        <w:t xml:space="preserve">Методическое пособие к учебнику Н.И. Сонина, А.А. Плешакова  «Биология. Введение в биологию». Авторы: </w:t>
      </w:r>
      <w:proofErr w:type="spellStart"/>
      <w:r w:rsidRPr="00F42794">
        <w:rPr>
          <w:rFonts w:ascii="Times New Roman" w:hAnsi="Times New Roman"/>
        </w:rPr>
        <w:t>В.Н.Кириленкова</w:t>
      </w:r>
      <w:proofErr w:type="spellEnd"/>
      <w:r w:rsidRPr="00F42794">
        <w:rPr>
          <w:rFonts w:ascii="Times New Roman" w:hAnsi="Times New Roman"/>
        </w:rPr>
        <w:t xml:space="preserve">, В.И. </w:t>
      </w:r>
      <w:proofErr w:type="spellStart"/>
      <w:r w:rsidRPr="00F42794">
        <w:rPr>
          <w:rFonts w:ascii="Times New Roman" w:hAnsi="Times New Roman"/>
        </w:rPr>
        <w:t>Сивоглазов</w:t>
      </w:r>
      <w:proofErr w:type="spellEnd"/>
      <w:r w:rsidRPr="00F42794">
        <w:rPr>
          <w:rFonts w:ascii="Times New Roman" w:hAnsi="Times New Roman"/>
        </w:rPr>
        <w:t>. УМК «Сфера жизни» М.: Дрофа</w:t>
      </w:r>
    </w:p>
    <w:p w:rsidR="00B63B48" w:rsidRPr="00F42794" w:rsidRDefault="00B63B48" w:rsidP="000A7E6A">
      <w:pPr>
        <w:pStyle w:val="1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F42794">
        <w:rPr>
          <w:rFonts w:ascii="Times New Roman" w:hAnsi="Times New Roman"/>
        </w:rPr>
        <w:t>Мультимедийная установка, компьютер, электромагнитная доска.</w:t>
      </w:r>
    </w:p>
    <w:p w:rsidR="00B63B48" w:rsidRPr="00F42794" w:rsidRDefault="00B63B48" w:rsidP="00C420D9">
      <w:pPr>
        <w:pStyle w:val="1"/>
        <w:spacing w:line="240" w:lineRule="auto"/>
        <w:jc w:val="both"/>
        <w:rPr>
          <w:rFonts w:ascii="Times New Roman" w:hAnsi="Times New Roman"/>
        </w:rPr>
      </w:pPr>
    </w:p>
    <w:p w:rsidR="00B63B48" w:rsidRPr="00F42794" w:rsidRDefault="00B63B48" w:rsidP="00C420D9">
      <w:pPr>
        <w:pStyle w:val="1"/>
        <w:spacing w:line="240" w:lineRule="auto"/>
        <w:jc w:val="center"/>
        <w:rPr>
          <w:rFonts w:ascii="Times New Roman" w:hAnsi="Times New Roman"/>
          <w:b/>
          <w:u w:val="single"/>
        </w:rPr>
      </w:pPr>
    </w:p>
    <w:p w:rsidR="00B63B48" w:rsidRPr="00F42794" w:rsidRDefault="00B63B48" w:rsidP="00C420D9">
      <w:pPr>
        <w:pStyle w:val="1"/>
        <w:spacing w:line="240" w:lineRule="auto"/>
        <w:jc w:val="center"/>
        <w:rPr>
          <w:rFonts w:ascii="Times New Roman" w:hAnsi="Times New Roman"/>
          <w:b/>
        </w:rPr>
      </w:pPr>
    </w:p>
    <w:p w:rsidR="00B63B48" w:rsidRPr="009B6EA0" w:rsidRDefault="00B63B48"/>
    <w:sectPr w:rsidR="00B63B48" w:rsidRPr="009B6EA0" w:rsidSect="002D0850">
      <w:headerReference w:type="default" r:id="rId8"/>
      <w:footerReference w:type="even" r:id="rId9"/>
      <w:footerReference w:type="default" r:id="rId10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B5E" w:rsidRDefault="003B1B5E">
      <w:r>
        <w:separator/>
      </w:r>
    </w:p>
  </w:endnote>
  <w:endnote w:type="continuationSeparator" w:id="1">
    <w:p w:rsidR="003B1B5E" w:rsidRDefault="003B1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794" w:rsidRDefault="002D2900" w:rsidP="00B1373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27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2794" w:rsidRDefault="00F42794" w:rsidP="001B578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794" w:rsidRDefault="002D2900" w:rsidP="00B1373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27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3892">
      <w:rPr>
        <w:rStyle w:val="a7"/>
        <w:noProof/>
      </w:rPr>
      <w:t>1</w:t>
    </w:r>
    <w:r>
      <w:rPr>
        <w:rStyle w:val="a7"/>
      </w:rPr>
      <w:fldChar w:fldCharType="end"/>
    </w:r>
  </w:p>
  <w:p w:rsidR="00F42794" w:rsidRDefault="00F42794" w:rsidP="001B578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B5E" w:rsidRDefault="003B1B5E">
      <w:r>
        <w:separator/>
      </w:r>
    </w:p>
  </w:footnote>
  <w:footnote w:type="continuationSeparator" w:id="1">
    <w:p w:rsidR="003B1B5E" w:rsidRDefault="003B1B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794" w:rsidRDefault="00F4279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2">
    <w:nsid w:val="00000009"/>
    <w:multiLevelType w:val="multilevel"/>
    <w:tmpl w:val="00000009"/>
    <w:name w:val="WW8Num11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eastAsia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eastAsia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3">
    <w:nsid w:val="0000000A"/>
    <w:multiLevelType w:val="multilevel"/>
    <w:tmpl w:val="0000000A"/>
    <w:name w:val="WW8Num12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eastAsia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eastAsia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4">
    <w:nsid w:val="0000000B"/>
    <w:multiLevelType w:val="multilevel"/>
    <w:tmpl w:val="0000000B"/>
    <w:name w:val="WW8Num13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eastAsia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eastAsia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5">
    <w:nsid w:val="0000000D"/>
    <w:multiLevelType w:val="multilevel"/>
    <w:tmpl w:val="0000000D"/>
    <w:name w:val="WW8Num1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eastAsia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eastAsia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6">
    <w:nsid w:val="1D027BA8"/>
    <w:multiLevelType w:val="hybridMultilevel"/>
    <w:tmpl w:val="54D29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97798"/>
    <w:multiLevelType w:val="hybridMultilevel"/>
    <w:tmpl w:val="20A49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3A3D61"/>
    <w:multiLevelType w:val="hybridMultilevel"/>
    <w:tmpl w:val="0AAE2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BD0FE7"/>
    <w:multiLevelType w:val="hybridMultilevel"/>
    <w:tmpl w:val="4FD648F8"/>
    <w:lvl w:ilvl="0" w:tplc="DDFA4AB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A05EBA"/>
    <w:multiLevelType w:val="hybridMultilevel"/>
    <w:tmpl w:val="9A3E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830EF3"/>
    <w:multiLevelType w:val="hybridMultilevel"/>
    <w:tmpl w:val="88549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12"/>
  </w:num>
  <w:num w:numId="11">
    <w:abstractNumId w:val="9"/>
  </w:num>
  <w:num w:numId="12">
    <w:abstractNumId w:val="7"/>
  </w:num>
  <w:num w:numId="13">
    <w:abstractNumId w:val="15"/>
  </w:num>
  <w:num w:numId="14">
    <w:abstractNumId w:val="14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850"/>
    <w:rsid w:val="00033BCF"/>
    <w:rsid w:val="00075C74"/>
    <w:rsid w:val="00086F0F"/>
    <w:rsid w:val="000A7E6A"/>
    <w:rsid w:val="00135217"/>
    <w:rsid w:val="00143FD0"/>
    <w:rsid w:val="001501AE"/>
    <w:rsid w:val="00164837"/>
    <w:rsid w:val="001B5786"/>
    <w:rsid w:val="001D2B83"/>
    <w:rsid w:val="0025684A"/>
    <w:rsid w:val="00283892"/>
    <w:rsid w:val="002A3A2E"/>
    <w:rsid w:val="002B6E9E"/>
    <w:rsid w:val="002D0850"/>
    <w:rsid w:val="002D2900"/>
    <w:rsid w:val="002E4D87"/>
    <w:rsid w:val="002F3E09"/>
    <w:rsid w:val="003145D1"/>
    <w:rsid w:val="00330121"/>
    <w:rsid w:val="00334532"/>
    <w:rsid w:val="0034353F"/>
    <w:rsid w:val="0035083D"/>
    <w:rsid w:val="003538A3"/>
    <w:rsid w:val="003623EA"/>
    <w:rsid w:val="003B1B5E"/>
    <w:rsid w:val="003E1C2F"/>
    <w:rsid w:val="00435225"/>
    <w:rsid w:val="004716D1"/>
    <w:rsid w:val="004B4E21"/>
    <w:rsid w:val="004C2653"/>
    <w:rsid w:val="004C7ECE"/>
    <w:rsid w:val="004D2B40"/>
    <w:rsid w:val="004E7B8A"/>
    <w:rsid w:val="00501A1A"/>
    <w:rsid w:val="00513B37"/>
    <w:rsid w:val="005238FE"/>
    <w:rsid w:val="0059162B"/>
    <w:rsid w:val="005A5E35"/>
    <w:rsid w:val="005F6A8F"/>
    <w:rsid w:val="0061744D"/>
    <w:rsid w:val="006733EF"/>
    <w:rsid w:val="006C0085"/>
    <w:rsid w:val="006F217B"/>
    <w:rsid w:val="006F5831"/>
    <w:rsid w:val="00726CBD"/>
    <w:rsid w:val="00733217"/>
    <w:rsid w:val="007721CF"/>
    <w:rsid w:val="00791FBC"/>
    <w:rsid w:val="007C0270"/>
    <w:rsid w:val="007F0629"/>
    <w:rsid w:val="008C4031"/>
    <w:rsid w:val="00945FEF"/>
    <w:rsid w:val="009479AE"/>
    <w:rsid w:val="00993154"/>
    <w:rsid w:val="009B24BF"/>
    <w:rsid w:val="009B6EA0"/>
    <w:rsid w:val="009C26C0"/>
    <w:rsid w:val="009C423C"/>
    <w:rsid w:val="00A01C3C"/>
    <w:rsid w:val="00A10152"/>
    <w:rsid w:val="00A51BEB"/>
    <w:rsid w:val="00A81663"/>
    <w:rsid w:val="00A944DB"/>
    <w:rsid w:val="00A96C92"/>
    <w:rsid w:val="00AA5A9C"/>
    <w:rsid w:val="00AA5AB9"/>
    <w:rsid w:val="00AA5D9A"/>
    <w:rsid w:val="00AC4434"/>
    <w:rsid w:val="00AD2CB4"/>
    <w:rsid w:val="00B04FD7"/>
    <w:rsid w:val="00B13738"/>
    <w:rsid w:val="00B21CCB"/>
    <w:rsid w:val="00B63B48"/>
    <w:rsid w:val="00B71446"/>
    <w:rsid w:val="00B73417"/>
    <w:rsid w:val="00B8592A"/>
    <w:rsid w:val="00BB68E7"/>
    <w:rsid w:val="00BD3828"/>
    <w:rsid w:val="00BF601F"/>
    <w:rsid w:val="00C021EF"/>
    <w:rsid w:val="00C27F96"/>
    <w:rsid w:val="00C34EAC"/>
    <w:rsid w:val="00C420D9"/>
    <w:rsid w:val="00C5701B"/>
    <w:rsid w:val="00C81C27"/>
    <w:rsid w:val="00C93EB4"/>
    <w:rsid w:val="00CE3579"/>
    <w:rsid w:val="00D1521B"/>
    <w:rsid w:val="00D242D4"/>
    <w:rsid w:val="00D261DB"/>
    <w:rsid w:val="00D272C0"/>
    <w:rsid w:val="00D62446"/>
    <w:rsid w:val="00D74DF0"/>
    <w:rsid w:val="00D84D9B"/>
    <w:rsid w:val="00DD5E77"/>
    <w:rsid w:val="00E80459"/>
    <w:rsid w:val="00EC6507"/>
    <w:rsid w:val="00ED111F"/>
    <w:rsid w:val="00ED18C3"/>
    <w:rsid w:val="00F42794"/>
    <w:rsid w:val="00F42930"/>
    <w:rsid w:val="00F46AE2"/>
    <w:rsid w:val="00F70478"/>
    <w:rsid w:val="00F8736E"/>
    <w:rsid w:val="00F95801"/>
    <w:rsid w:val="00FB2EA7"/>
    <w:rsid w:val="00FC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D0850"/>
    <w:pPr>
      <w:widowControl w:val="0"/>
      <w:suppressAutoHyphens/>
      <w:spacing w:before="280" w:after="280"/>
    </w:pPr>
    <w:rPr>
      <w:rFonts w:cs="Lohit Hindi"/>
      <w:kern w:val="1"/>
      <w:lang w:eastAsia="hi-IN" w:bidi="hi-IN"/>
    </w:rPr>
  </w:style>
  <w:style w:type="paragraph" w:customStyle="1" w:styleId="1">
    <w:name w:val="Абзац списка1"/>
    <w:basedOn w:val="a"/>
    <w:uiPriority w:val="99"/>
    <w:rsid w:val="002D0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C42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1B57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F34297"/>
    <w:rPr>
      <w:sz w:val="24"/>
      <w:szCs w:val="24"/>
    </w:rPr>
  </w:style>
  <w:style w:type="character" w:styleId="a7">
    <w:name w:val="page number"/>
    <w:uiPriority w:val="99"/>
    <w:rsid w:val="001B5786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9B6EA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rsid w:val="00F34297"/>
    <w:rPr>
      <w:sz w:val="0"/>
      <w:szCs w:val="0"/>
    </w:rPr>
  </w:style>
  <w:style w:type="paragraph" w:styleId="aa">
    <w:name w:val="header"/>
    <w:basedOn w:val="a"/>
    <w:link w:val="ab"/>
    <w:uiPriority w:val="99"/>
    <w:unhideWhenUsed/>
    <w:rsid w:val="00D84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84D9B"/>
    <w:rPr>
      <w:sz w:val="24"/>
      <w:szCs w:val="24"/>
    </w:rPr>
  </w:style>
  <w:style w:type="paragraph" w:styleId="ac">
    <w:name w:val="Body Text"/>
    <w:basedOn w:val="a"/>
    <w:link w:val="ad"/>
    <w:uiPriority w:val="1"/>
    <w:qFormat/>
    <w:rsid w:val="007F0629"/>
    <w:pPr>
      <w:widowControl w:val="0"/>
      <w:autoSpaceDE w:val="0"/>
      <w:autoSpaceDN w:val="0"/>
    </w:pPr>
    <w:rPr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7F062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F14E8-B52D-4F23-AEA9-F9DD1CAC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30</Pages>
  <Words>6301</Words>
  <Characters>35916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 по биологии 5 класс</vt:lpstr>
    </vt:vector>
  </TitlesOfParts>
  <Company>MoBIL GROUP</Company>
  <LinksUpToDate>false</LinksUpToDate>
  <CharactersWithSpaces>42133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 по биологии 5 класс</dc:title>
  <dc:subject/>
  <dc:creator>Admin</dc:creator>
  <cp:keywords/>
  <dc:description/>
  <cp:lastModifiedBy>школа</cp:lastModifiedBy>
  <cp:revision>10</cp:revision>
  <cp:lastPrinted>2023-09-14T18:35:00Z</cp:lastPrinted>
  <dcterms:created xsi:type="dcterms:W3CDTF">2020-09-12T12:35:00Z</dcterms:created>
  <dcterms:modified xsi:type="dcterms:W3CDTF">2023-09-27T08:54:00Z</dcterms:modified>
</cp:coreProperties>
</file>